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CBBD3" w14:textId="47B27FDC" w:rsidR="0007556B" w:rsidRPr="00B33DC4" w:rsidRDefault="00555BB0" w:rsidP="002D2CC6">
      <w:pPr>
        <w:framePr w:h="2509" w:hRule="exact" w:hSpace="142" w:wrap="auto" w:vAnchor="text" w:hAnchor="text" w:y="-144"/>
        <w:ind w:right="282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5E00625" wp14:editId="7D38BADB">
            <wp:extent cx="1582615" cy="15826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42" cy="159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E7CB1" w14:textId="77777777" w:rsidR="0007556B" w:rsidRDefault="0007556B" w:rsidP="002D2CC6">
      <w:pPr>
        <w:widowControl w:val="0"/>
        <w:tabs>
          <w:tab w:val="center" w:pos="4513"/>
          <w:tab w:val="right" w:pos="9026"/>
        </w:tabs>
        <w:ind w:right="282"/>
        <w:jc w:val="center"/>
        <w:rPr>
          <w:rFonts w:ascii="Arial" w:hAnsi="Arial"/>
          <w:b/>
          <w:spacing w:val="24"/>
          <w:sz w:val="34"/>
        </w:rPr>
      </w:pPr>
      <w:r>
        <w:rPr>
          <w:rFonts w:ascii="Arial" w:hAnsi="Arial"/>
          <w:b/>
          <w:spacing w:val="24"/>
          <w:sz w:val="34"/>
        </w:rPr>
        <w:t>MIEJSKIE WODOCIĄGI I KANALIZACJA</w:t>
      </w:r>
    </w:p>
    <w:p w14:paraId="593299D8" w14:textId="77777777" w:rsidR="0007556B" w:rsidRDefault="0007556B" w:rsidP="002D2CC6">
      <w:pPr>
        <w:widowControl w:val="0"/>
        <w:tabs>
          <w:tab w:val="center" w:pos="4513"/>
          <w:tab w:val="right" w:pos="9026"/>
        </w:tabs>
        <w:ind w:right="282"/>
        <w:jc w:val="center"/>
        <w:rPr>
          <w:rFonts w:ascii="Arial" w:hAnsi="Arial"/>
          <w:b/>
          <w:spacing w:val="10"/>
          <w:sz w:val="18"/>
        </w:rPr>
      </w:pPr>
      <w:r>
        <w:rPr>
          <w:rFonts w:ascii="Arial" w:hAnsi="Arial"/>
          <w:b/>
          <w:spacing w:val="24"/>
          <w:sz w:val="22"/>
        </w:rPr>
        <w:t xml:space="preserve">w Bydgoszczy </w:t>
      </w:r>
      <w:r w:rsidRPr="00417689">
        <w:rPr>
          <w:rFonts w:ascii="Arial" w:hAnsi="Arial"/>
          <w:spacing w:val="24"/>
          <w:sz w:val="22"/>
        </w:rPr>
        <w:t>-</w:t>
      </w:r>
      <w:r>
        <w:rPr>
          <w:rFonts w:ascii="Arial" w:hAnsi="Arial"/>
          <w:spacing w:val="24"/>
          <w:sz w:val="22"/>
        </w:rPr>
        <w:t xml:space="preserve"> Sp. z o.o.</w:t>
      </w:r>
    </w:p>
    <w:p w14:paraId="0544E3F1" w14:textId="77777777" w:rsidR="0007556B" w:rsidRDefault="0007556B" w:rsidP="002D2CC6">
      <w:pPr>
        <w:widowControl w:val="0"/>
        <w:tabs>
          <w:tab w:val="center" w:pos="4513"/>
          <w:tab w:val="right" w:pos="9026"/>
        </w:tabs>
        <w:ind w:right="282"/>
        <w:jc w:val="center"/>
        <w:rPr>
          <w:rFonts w:ascii="Arial" w:hAnsi="Arial"/>
          <w:b/>
          <w:spacing w:val="10"/>
          <w:sz w:val="16"/>
        </w:rPr>
      </w:pPr>
      <w:r>
        <w:rPr>
          <w:rFonts w:ascii="Arrus L2" w:hAnsi="Arrus L2"/>
          <w:b/>
          <w:sz w:val="28"/>
        </w:rPr>
        <w:t>Dział Projektowania i Planowania Inwestycji</w:t>
      </w:r>
    </w:p>
    <w:p w14:paraId="3EE93A51" w14:textId="6A515266" w:rsidR="0007556B" w:rsidRPr="0007556B" w:rsidRDefault="0007556B" w:rsidP="002D2CC6">
      <w:pPr>
        <w:widowControl w:val="0"/>
        <w:tabs>
          <w:tab w:val="center" w:pos="4513"/>
          <w:tab w:val="right" w:pos="9026"/>
        </w:tabs>
        <w:ind w:right="282"/>
        <w:jc w:val="center"/>
        <w:rPr>
          <w:rFonts w:ascii="Arial" w:hAnsi="Arial"/>
          <w:b/>
          <w:spacing w:val="10"/>
          <w:sz w:val="16"/>
        </w:rPr>
      </w:pPr>
      <w:r>
        <w:rPr>
          <w:rFonts w:ascii="Arrus L2" w:hAnsi="Arrus L2"/>
          <w:sz w:val="18"/>
        </w:rPr>
        <w:t>ul. Toruńska 103</w:t>
      </w:r>
      <w:r w:rsidR="004C4E04">
        <w:rPr>
          <w:rFonts w:ascii="Arrus L2" w:hAnsi="Arrus L2"/>
          <w:sz w:val="18"/>
        </w:rPr>
        <w:t xml:space="preserve"> </w:t>
      </w:r>
      <w:r>
        <w:rPr>
          <w:rFonts w:ascii="Arrus L2" w:hAnsi="Arrus L2"/>
          <w:sz w:val="18"/>
        </w:rPr>
        <w:t>* 85-817 Bydgoszcz * tel. (52) 58-60-951 (952-958)</w:t>
      </w:r>
    </w:p>
    <w:p w14:paraId="573B97C3" w14:textId="77777777" w:rsidR="00785347" w:rsidRDefault="00785347" w:rsidP="002D2CC6">
      <w:pPr>
        <w:ind w:right="282"/>
        <w:rPr>
          <w:rFonts w:ascii="Arial" w:hAnsi="Arial" w:cs="Arial"/>
          <w:b/>
          <w:sz w:val="24"/>
          <w:szCs w:val="24"/>
        </w:rPr>
      </w:pPr>
    </w:p>
    <w:p w14:paraId="5E9F0F87" w14:textId="77777777" w:rsidR="00785347" w:rsidRDefault="00785347" w:rsidP="002D2CC6">
      <w:pPr>
        <w:ind w:right="282"/>
        <w:rPr>
          <w:rFonts w:ascii="Arial" w:hAnsi="Arial" w:cs="Arial"/>
          <w:b/>
          <w:sz w:val="24"/>
          <w:szCs w:val="24"/>
        </w:rPr>
      </w:pPr>
    </w:p>
    <w:p w14:paraId="497F9681" w14:textId="77777777" w:rsidR="00785347" w:rsidRDefault="00785347" w:rsidP="002D2CC6">
      <w:pPr>
        <w:ind w:right="282"/>
        <w:rPr>
          <w:rFonts w:ascii="Arial" w:hAnsi="Arial" w:cs="Arial"/>
          <w:b/>
          <w:sz w:val="24"/>
          <w:szCs w:val="24"/>
        </w:rPr>
      </w:pPr>
    </w:p>
    <w:p w14:paraId="146EFDE2" w14:textId="5AC9B269" w:rsidR="0007556B" w:rsidRPr="00C9298A" w:rsidRDefault="0007556B" w:rsidP="002D2CC6">
      <w:pPr>
        <w:ind w:right="282"/>
        <w:rPr>
          <w:rFonts w:ascii="Arial" w:hAnsi="Arial" w:cs="Arial"/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069"/>
        <w:gridCol w:w="2753"/>
        <w:gridCol w:w="1842"/>
      </w:tblGrid>
      <w:tr w:rsidR="0007556B" w:rsidRPr="0007556B" w14:paraId="60A7A0D9" w14:textId="77777777" w:rsidTr="006533A8">
        <w:trPr>
          <w:trHeight w:val="1221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010E9362" w14:textId="020E3FC6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 xml:space="preserve">Nazwa elementu </w:t>
            </w:r>
            <w:r w:rsidR="008A7181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66E0FF1B" w14:textId="792B59BE" w:rsidR="00BF4D87" w:rsidRPr="00BF4D87" w:rsidRDefault="003C0829" w:rsidP="00952DC2">
            <w:pPr>
              <w:spacing w:before="100" w:after="0" w:line="240" w:lineRule="auto"/>
              <w:ind w:right="282"/>
              <w:jc w:val="center"/>
              <w:rPr>
                <w:rFonts w:cs="Arial"/>
                <w:b/>
                <w:i/>
                <w:iCs/>
                <w:sz w:val="24"/>
                <w:szCs w:val="24"/>
              </w:rPr>
            </w:pPr>
            <w:r>
              <w:rPr>
                <w:rFonts w:cs="Arial"/>
                <w:b/>
                <w:i/>
                <w:iCs/>
                <w:sz w:val="24"/>
                <w:szCs w:val="24"/>
              </w:rPr>
              <w:t>PRZEDMIAR ROBÓT</w:t>
            </w:r>
          </w:p>
        </w:tc>
      </w:tr>
      <w:tr w:rsidR="0007556B" w:rsidRPr="0007556B" w14:paraId="45C56468" w14:textId="77777777" w:rsidTr="006533A8">
        <w:trPr>
          <w:trHeight w:val="1432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19D29035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Nazwa zamierzenia budowlanego</w:t>
            </w:r>
          </w:p>
          <w:p w14:paraId="3DF2FFE5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2E4FC856" w14:textId="50105B47" w:rsidR="00654317" w:rsidRPr="009211EE" w:rsidRDefault="00785347" w:rsidP="009211EE">
            <w:pPr>
              <w:spacing w:after="0" w:line="240" w:lineRule="auto"/>
              <w:ind w:right="282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A316C7">
              <w:rPr>
                <w:rFonts w:cs="Arial"/>
                <w:b/>
                <w:color w:val="000000"/>
                <w:sz w:val="18"/>
                <w:szCs w:val="18"/>
              </w:rPr>
              <w:t xml:space="preserve">Budowa sieci wodociągowej i kanalizacji sanitarnej w ul. </w:t>
            </w: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Wudzyńskie</w:t>
            </w:r>
            <w:proofErr w:type="spellEnd"/>
            <w:r w:rsidRPr="00A316C7">
              <w:rPr>
                <w:rFonts w:cs="Arial"/>
                <w:b/>
                <w:color w:val="000000"/>
                <w:sz w:val="18"/>
                <w:szCs w:val="18"/>
              </w:rPr>
              <w:t xml:space="preserve"> w Bydgoszczy</w:t>
            </w:r>
          </w:p>
        </w:tc>
      </w:tr>
      <w:tr w:rsidR="0007556B" w:rsidRPr="0007556B" w14:paraId="6B9FB585" w14:textId="77777777" w:rsidTr="006533A8">
        <w:trPr>
          <w:trHeight w:val="560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40A9C977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Adres obiektu budowlanego</w:t>
            </w: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4CA2B258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Bydgoszcz</w:t>
            </w:r>
          </w:p>
          <w:p w14:paraId="18A0CB30" w14:textId="2DB90DAD" w:rsidR="0007556B" w:rsidRPr="0007556B" w:rsidRDefault="00785347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A316C7">
              <w:rPr>
                <w:rFonts w:cs="Arial"/>
                <w:b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Wudzyńska</w:t>
            </w:r>
            <w:proofErr w:type="spellEnd"/>
          </w:p>
        </w:tc>
      </w:tr>
      <w:tr w:rsidR="0007556B" w:rsidRPr="0007556B" w14:paraId="4148BEB1" w14:textId="77777777" w:rsidTr="006533A8">
        <w:trPr>
          <w:trHeight w:val="409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69039B49" w14:textId="615A3645" w:rsidR="0007556B" w:rsidRPr="0007556B" w:rsidRDefault="00FE6563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Nazwa oraz adres Inwestora</w:t>
            </w: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0E7FE79B" w14:textId="77777777" w:rsidR="00FE6563" w:rsidRDefault="00FE6563" w:rsidP="00FE6563">
            <w:pPr>
              <w:tabs>
                <w:tab w:val="left" w:pos="3686"/>
              </w:tabs>
              <w:spacing w:after="0" w:line="240" w:lineRule="auto"/>
              <w:ind w:right="282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Miejskie Wodociągi i Kanalizacja </w:t>
            </w:r>
            <w:r>
              <w:rPr>
                <w:rFonts w:cs="Arial"/>
                <w:b/>
                <w:color w:val="000000"/>
                <w:szCs w:val="20"/>
              </w:rPr>
              <w:br/>
              <w:t>w Bydgoszczy - Sp. z o.o.</w:t>
            </w:r>
          </w:p>
          <w:p w14:paraId="5BE4DBDB" w14:textId="77777777" w:rsidR="00FE6563" w:rsidRDefault="00FE6563" w:rsidP="00FE6563">
            <w:pPr>
              <w:tabs>
                <w:tab w:val="left" w:pos="3686"/>
              </w:tabs>
              <w:spacing w:after="0" w:line="240" w:lineRule="auto"/>
              <w:ind w:right="282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ul. Toruńska 103</w:t>
            </w:r>
          </w:p>
          <w:p w14:paraId="4A6935FB" w14:textId="75D34363" w:rsidR="0007556B" w:rsidRPr="0007556B" w:rsidRDefault="00FE6563" w:rsidP="00FE6563">
            <w:pPr>
              <w:spacing w:before="60"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85-817 Bydgoszcz</w:t>
            </w:r>
          </w:p>
        </w:tc>
      </w:tr>
      <w:tr w:rsidR="0007556B" w:rsidRPr="0007556B" w14:paraId="37243E34" w14:textId="77777777" w:rsidTr="00E34117">
        <w:trPr>
          <w:trHeight w:val="653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06D765C4" w14:textId="4F1A2F8A" w:rsidR="0007556B" w:rsidRPr="0007556B" w:rsidRDefault="003C0829" w:rsidP="002D2CC6">
            <w:pPr>
              <w:spacing w:after="0"/>
              <w:ind w:right="282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Kod CPV</w:t>
            </w: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4EC6AE94" w14:textId="5C43F1FB" w:rsidR="00963781" w:rsidRPr="0007556B" w:rsidRDefault="003C0829" w:rsidP="007D50A2">
            <w:pPr>
              <w:spacing w:after="0"/>
              <w:ind w:right="282" w:hanging="68"/>
              <w:jc w:val="center"/>
              <w:rPr>
                <w:rFonts w:cs="Arial"/>
                <w:b/>
                <w:szCs w:val="20"/>
              </w:rPr>
            </w:pPr>
            <w:r>
              <w:t>45231300-8</w:t>
            </w:r>
          </w:p>
        </w:tc>
      </w:tr>
      <w:tr w:rsidR="007D39A9" w:rsidRPr="0007556B" w14:paraId="3E00CB49" w14:textId="77777777" w:rsidTr="007D39A9">
        <w:trPr>
          <w:trHeight w:val="554"/>
        </w:trPr>
        <w:tc>
          <w:tcPr>
            <w:tcW w:w="4585" w:type="dxa"/>
            <w:gridSpan w:val="2"/>
            <w:shd w:val="clear" w:color="auto" w:fill="auto"/>
            <w:vAlign w:val="center"/>
          </w:tcPr>
          <w:p w14:paraId="38FFDFEF" w14:textId="6C88FCE4" w:rsidR="007D39A9" w:rsidRDefault="007D39A9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Branża </w:t>
            </w: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14:paraId="4B3EA9B1" w14:textId="0C9068D4" w:rsidR="007D39A9" w:rsidRPr="0007556B" w:rsidRDefault="003C0829" w:rsidP="002D2CC6">
            <w:pPr>
              <w:tabs>
                <w:tab w:val="left" w:pos="3686"/>
              </w:tabs>
              <w:spacing w:after="0" w:line="240" w:lineRule="auto"/>
              <w:ind w:right="282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Sanitarna</w:t>
            </w:r>
          </w:p>
        </w:tc>
      </w:tr>
      <w:tr w:rsidR="0007556B" w:rsidRPr="0007556B" w14:paraId="2318D6CB" w14:textId="77777777" w:rsidTr="00785347">
        <w:trPr>
          <w:trHeight w:val="690"/>
        </w:trPr>
        <w:tc>
          <w:tcPr>
            <w:tcW w:w="2516" w:type="dxa"/>
            <w:shd w:val="clear" w:color="auto" w:fill="auto"/>
            <w:vAlign w:val="center"/>
          </w:tcPr>
          <w:p w14:paraId="417DB71B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Opracował</w:t>
            </w:r>
          </w:p>
        </w:tc>
        <w:tc>
          <w:tcPr>
            <w:tcW w:w="4822" w:type="dxa"/>
            <w:gridSpan w:val="2"/>
            <w:shd w:val="clear" w:color="auto" w:fill="auto"/>
            <w:vAlign w:val="center"/>
          </w:tcPr>
          <w:p w14:paraId="0EE6666C" w14:textId="76374731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556B">
              <w:rPr>
                <w:rFonts w:cs="Arial"/>
                <w:b/>
                <w:sz w:val="22"/>
              </w:rPr>
              <w:t>inż. Ma</w:t>
            </w:r>
            <w:r w:rsidR="008A7181">
              <w:rPr>
                <w:rFonts w:cs="Arial"/>
                <w:b/>
                <w:sz w:val="22"/>
              </w:rPr>
              <w:t>łgorzata Mrozik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7F3E805" w14:textId="77777777" w:rsidR="0007556B" w:rsidRPr="0007556B" w:rsidRDefault="0007556B" w:rsidP="002D2CC6">
            <w:pPr>
              <w:spacing w:after="0" w:line="240" w:lineRule="auto"/>
              <w:ind w:right="28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556B" w:rsidRPr="0007556B" w14:paraId="6F008D0C" w14:textId="77777777" w:rsidTr="00E34117">
        <w:trPr>
          <w:trHeight w:val="724"/>
        </w:trPr>
        <w:tc>
          <w:tcPr>
            <w:tcW w:w="2516" w:type="dxa"/>
            <w:shd w:val="clear" w:color="auto" w:fill="auto"/>
            <w:vAlign w:val="center"/>
          </w:tcPr>
          <w:p w14:paraId="124F506F" w14:textId="77777777" w:rsidR="003105F4" w:rsidRPr="0007556B" w:rsidRDefault="0007556B" w:rsidP="003105F4">
            <w:pPr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07556B">
              <w:rPr>
                <w:rFonts w:cs="Arial"/>
                <w:b/>
                <w:szCs w:val="20"/>
              </w:rPr>
              <w:t>Dat</w:t>
            </w:r>
            <w:r w:rsidR="003105F4">
              <w:rPr>
                <w:rFonts w:cs="Arial"/>
                <w:b/>
                <w:szCs w:val="20"/>
              </w:rPr>
              <w:t xml:space="preserve">a </w:t>
            </w:r>
            <w:r w:rsidRPr="0007556B">
              <w:rPr>
                <w:rFonts w:cs="Arial"/>
                <w:b/>
                <w:szCs w:val="20"/>
              </w:rPr>
              <w:t>opracowania</w:t>
            </w:r>
          </w:p>
        </w:tc>
        <w:tc>
          <w:tcPr>
            <w:tcW w:w="6664" w:type="dxa"/>
            <w:gridSpan w:val="3"/>
            <w:shd w:val="clear" w:color="auto" w:fill="auto"/>
            <w:vAlign w:val="center"/>
          </w:tcPr>
          <w:p w14:paraId="07CD6DF9" w14:textId="5E2D66FF" w:rsidR="0007556B" w:rsidRPr="0007556B" w:rsidRDefault="00785347" w:rsidP="003105F4">
            <w:pPr>
              <w:spacing w:after="0" w:line="240" w:lineRule="auto"/>
              <w:ind w:right="28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</w:t>
            </w:r>
            <w:r w:rsidR="001F1FD3">
              <w:rPr>
                <w:rFonts w:cs="Arial"/>
                <w:b/>
                <w:bCs/>
                <w:sz w:val="24"/>
                <w:szCs w:val="24"/>
              </w:rPr>
              <w:t>3</w:t>
            </w:r>
            <w:r w:rsidR="0007556B" w:rsidRPr="0007556B">
              <w:rPr>
                <w:rFonts w:cs="Arial"/>
                <w:b/>
                <w:bCs/>
                <w:sz w:val="24"/>
                <w:szCs w:val="24"/>
              </w:rPr>
              <w:t>.0</w:t>
            </w:r>
            <w:r w:rsidR="008A7181">
              <w:rPr>
                <w:rFonts w:cs="Arial"/>
                <w:b/>
                <w:bCs/>
                <w:sz w:val="24"/>
                <w:szCs w:val="24"/>
              </w:rPr>
              <w:t>5</w:t>
            </w:r>
            <w:r w:rsidR="0007556B" w:rsidRPr="0007556B">
              <w:rPr>
                <w:rFonts w:cs="Arial"/>
                <w:b/>
                <w:bCs/>
                <w:sz w:val="24"/>
                <w:szCs w:val="24"/>
              </w:rPr>
              <w:t>.202</w:t>
            </w:r>
            <w:r>
              <w:rPr>
                <w:rFonts w:cs="Arial"/>
                <w:b/>
                <w:bCs/>
                <w:sz w:val="24"/>
                <w:szCs w:val="24"/>
              </w:rPr>
              <w:t>4</w:t>
            </w:r>
            <w:r w:rsidR="0007556B" w:rsidRPr="0007556B">
              <w:rPr>
                <w:rFonts w:cs="Arial"/>
                <w:b/>
                <w:bCs/>
                <w:sz w:val="24"/>
                <w:szCs w:val="24"/>
              </w:rPr>
              <w:t>r.</w:t>
            </w:r>
          </w:p>
        </w:tc>
      </w:tr>
    </w:tbl>
    <w:p w14:paraId="629141AD" w14:textId="77777777" w:rsidR="00403E6E" w:rsidRPr="002422FB" w:rsidRDefault="00403E6E" w:rsidP="003E31F5">
      <w:pPr>
        <w:pStyle w:val="Akapitzlist"/>
        <w:spacing w:before="120" w:after="120" w:line="240" w:lineRule="auto"/>
        <w:ind w:left="0" w:right="282"/>
        <w:jc w:val="center"/>
        <w:rPr>
          <w:b/>
          <w:bCs/>
          <w:color w:val="0070C0"/>
          <w:sz w:val="24"/>
          <w:szCs w:val="24"/>
        </w:rPr>
      </w:pPr>
    </w:p>
    <w:sectPr w:rsidR="00403E6E" w:rsidRPr="002422FB" w:rsidSect="00CA6790">
      <w:footerReference w:type="first" r:id="rId9"/>
      <w:pgSz w:w="11906" w:h="16838"/>
      <w:pgMar w:top="1135" w:right="1134" w:bottom="1135" w:left="1701" w:header="426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97946" w14:textId="77777777" w:rsidR="001B4450" w:rsidRDefault="001B4450" w:rsidP="002B0A62">
      <w:pPr>
        <w:spacing w:after="0" w:line="240" w:lineRule="auto"/>
      </w:pPr>
      <w:r>
        <w:separator/>
      </w:r>
    </w:p>
  </w:endnote>
  <w:endnote w:type="continuationSeparator" w:id="0">
    <w:p w14:paraId="61526562" w14:textId="77777777" w:rsidR="001B4450" w:rsidRDefault="001B4450" w:rsidP="002B0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rus L2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C2347" w14:textId="77777777" w:rsidR="00384B15" w:rsidRPr="00406699" w:rsidRDefault="00384B15" w:rsidP="00406699">
    <w:pPr>
      <w:pStyle w:val="Stopka"/>
      <w:pBdr>
        <w:top w:val="single" w:sz="4" w:space="1" w:color="D9D9D9"/>
      </w:pBdr>
      <w:jc w:val="right"/>
    </w:pPr>
    <w:r w:rsidRPr="00384B15">
      <w:rPr>
        <w:sz w:val="16"/>
        <w:szCs w:val="16"/>
      </w:rPr>
      <w:t xml:space="preserve">str. </w:t>
    </w:r>
    <w:r w:rsidRPr="00384B15">
      <w:rPr>
        <w:sz w:val="16"/>
        <w:szCs w:val="16"/>
      </w:rPr>
      <w:fldChar w:fldCharType="begin"/>
    </w:r>
    <w:r w:rsidRPr="00384B15">
      <w:rPr>
        <w:sz w:val="16"/>
        <w:szCs w:val="16"/>
      </w:rPr>
      <w:instrText>PAGE    \* MERGEFORMAT</w:instrText>
    </w:r>
    <w:r w:rsidRPr="00384B15">
      <w:rPr>
        <w:sz w:val="16"/>
        <w:szCs w:val="16"/>
      </w:rPr>
      <w:fldChar w:fldCharType="separate"/>
    </w:r>
    <w:r w:rsidRPr="00384B15">
      <w:rPr>
        <w:sz w:val="16"/>
        <w:szCs w:val="16"/>
      </w:rPr>
      <w:t>2</w:t>
    </w:r>
    <w:r w:rsidRPr="00384B15">
      <w:rPr>
        <w:sz w:val="16"/>
        <w:szCs w:val="16"/>
      </w:rPr>
      <w:fldChar w:fldCharType="end"/>
    </w:r>
  </w:p>
  <w:p w14:paraId="16A236F5" w14:textId="77777777" w:rsidR="00384B15" w:rsidRDefault="00384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D91E9" w14:textId="77777777" w:rsidR="001B4450" w:rsidRDefault="001B4450" w:rsidP="002B0A62">
      <w:pPr>
        <w:spacing w:after="0" w:line="240" w:lineRule="auto"/>
      </w:pPr>
      <w:r>
        <w:separator/>
      </w:r>
    </w:p>
  </w:footnote>
  <w:footnote w:type="continuationSeparator" w:id="0">
    <w:p w14:paraId="6E6EC59F" w14:textId="77777777" w:rsidR="001B4450" w:rsidRDefault="001B4450" w:rsidP="002B0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1854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12"/>
    <w:multiLevelType w:val="multilevel"/>
    <w:tmpl w:val="00000012"/>
    <w:name w:val="WW8Num19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7" w15:restartNumberingAfterBreak="0">
    <w:nsid w:val="00000018"/>
    <w:multiLevelType w:val="single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</w:abstractNum>
  <w:abstractNum w:abstractNumId="8" w15:restartNumberingAfterBreak="0">
    <w:nsid w:val="002409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0A86D09"/>
    <w:multiLevelType w:val="hybridMultilevel"/>
    <w:tmpl w:val="1BDE6284"/>
    <w:lvl w:ilvl="0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04DA42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E11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DC1767"/>
    <w:multiLevelType w:val="hybridMultilevel"/>
    <w:tmpl w:val="0BB09DA8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2CD7EA5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57560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58B2942"/>
    <w:multiLevelType w:val="hybridMultilevel"/>
    <w:tmpl w:val="0D1A07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0A6373C"/>
    <w:multiLevelType w:val="hybridMultilevel"/>
    <w:tmpl w:val="5FB2ACB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1305A41"/>
    <w:multiLevelType w:val="hybridMultilevel"/>
    <w:tmpl w:val="6F98B8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756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64C6D9D"/>
    <w:multiLevelType w:val="hybridMultilevel"/>
    <w:tmpl w:val="F8E2B65A"/>
    <w:lvl w:ilvl="0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29C34990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A8F5801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B230EC"/>
    <w:multiLevelType w:val="hybridMultilevel"/>
    <w:tmpl w:val="2E6C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44502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4" w15:restartNumberingAfterBreak="0">
    <w:nsid w:val="360F1C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7567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1A05290"/>
    <w:multiLevelType w:val="hybridMultilevel"/>
    <w:tmpl w:val="4C4EC538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40E0127"/>
    <w:multiLevelType w:val="hybridMultilevel"/>
    <w:tmpl w:val="8152984C"/>
    <w:lvl w:ilvl="0" w:tplc="11D0BAF6">
      <w:start w:val="1"/>
      <w:numFmt w:val="bullet"/>
      <w:pStyle w:val="Punktory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E5D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C1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FD0C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AE1D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FD4788"/>
    <w:multiLevelType w:val="hybridMultilevel"/>
    <w:tmpl w:val="E6B680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B6D486D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B85971"/>
    <w:multiLevelType w:val="hybridMultilevel"/>
    <w:tmpl w:val="0388F6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B72670C"/>
    <w:multiLevelType w:val="hybridMultilevel"/>
    <w:tmpl w:val="E500C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BD7718"/>
    <w:multiLevelType w:val="hybridMultilevel"/>
    <w:tmpl w:val="3D28703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0483D8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DE61C21"/>
    <w:multiLevelType w:val="hybridMultilevel"/>
    <w:tmpl w:val="7B32B9E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867711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FA46E38"/>
    <w:multiLevelType w:val="hybridMultilevel"/>
    <w:tmpl w:val="4F225CE8"/>
    <w:lvl w:ilvl="0" w:tplc="7E003370">
      <w:start w:val="1"/>
      <w:numFmt w:val="bullet"/>
      <w:pStyle w:val="Punktory-wcici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5110D"/>
    <w:multiLevelType w:val="hybridMultilevel"/>
    <w:tmpl w:val="885499F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30A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8BB16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AD433C"/>
    <w:multiLevelType w:val="hybridMultilevel"/>
    <w:tmpl w:val="173CE124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4" w15:restartNumberingAfterBreak="0">
    <w:nsid w:val="6FEB5B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4A64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A55748F"/>
    <w:multiLevelType w:val="hybridMultilevel"/>
    <w:tmpl w:val="C8A2A9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B680B44"/>
    <w:multiLevelType w:val="hybridMultilevel"/>
    <w:tmpl w:val="E0ACA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D642A"/>
    <w:multiLevelType w:val="multilevel"/>
    <w:tmpl w:val="7410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0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C593EB5"/>
    <w:multiLevelType w:val="hybridMultilevel"/>
    <w:tmpl w:val="24C05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BB092C"/>
    <w:multiLevelType w:val="hybridMultilevel"/>
    <w:tmpl w:val="F92A492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580557110">
    <w:abstractNumId w:val="26"/>
  </w:num>
  <w:num w:numId="2" w16cid:durableId="1605572174">
    <w:abstractNumId w:val="39"/>
  </w:num>
  <w:num w:numId="3" w16cid:durableId="1775441176">
    <w:abstractNumId w:val="36"/>
  </w:num>
  <w:num w:numId="4" w16cid:durableId="2146507607">
    <w:abstractNumId w:val="49"/>
  </w:num>
  <w:num w:numId="5" w16cid:durableId="63184290">
    <w:abstractNumId w:val="31"/>
  </w:num>
  <w:num w:numId="6" w16cid:durableId="322513234">
    <w:abstractNumId w:val="27"/>
  </w:num>
  <w:num w:numId="7" w16cid:durableId="1466697669">
    <w:abstractNumId w:val="22"/>
  </w:num>
  <w:num w:numId="8" w16cid:durableId="909121429">
    <w:abstractNumId w:val="32"/>
  </w:num>
  <w:num w:numId="9" w16cid:durableId="1431583902">
    <w:abstractNumId w:val="15"/>
  </w:num>
  <w:num w:numId="10" w16cid:durableId="813060707">
    <w:abstractNumId w:val="37"/>
  </w:num>
  <w:num w:numId="11" w16cid:durableId="1729840739">
    <w:abstractNumId w:val="40"/>
  </w:num>
  <w:num w:numId="12" w16cid:durableId="373581868">
    <w:abstractNumId w:val="9"/>
  </w:num>
  <w:num w:numId="13" w16cid:durableId="570888510">
    <w:abstractNumId w:val="34"/>
  </w:num>
  <w:num w:numId="14" w16cid:durableId="364209554">
    <w:abstractNumId w:val="18"/>
  </w:num>
  <w:num w:numId="15" w16cid:durableId="792869043">
    <w:abstractNumId w:val="43"/>
  </w:num>
  <w:num w:numId="16" w16cid:durableId="1979335039">
    <w:abstractNumId w:val="35"/>
  </w:num>
  <w:num w:numId="17" w16cid:durableId="25834946">
    <w:abstractNumId w:val="5"/>
  </w:num>
  <w:num w:numId="18" w16cid:durableId="1450733595">
    <w:abstractNumId w:val="12"/>
  </w:num>
  <w:num w:numId="19" w16cid:durableId="827676927">
    <w:abstractNumId w:val="8"/>
  </w:num>
  <w:num w:numId="20" w16cid:durableId="328750391">
    <w:abstractNumId w:val="45"/>
  </w:num>
  <w:num w:numId="21" w16cid:durableId="1335886100">
    <w:abstractNumId w:val="11"/>
  </w:num>
  <w:num w:numId="22" w16cid:durableId="488792417">
    <w:abstractNumId w:val="13"/>
  </w:num>
  <w:num w:numId="23" w16cid:durableId="956909905">
    <w:abstractNumId w:val="42"/>
  </w:num>
  <w:num w:numId="24" w16cid:durableId="1353989575">
    <w:abstractNumId w:val="29"/>
  </w:num>
  <w:num w:numId="25" w16cid:durableId="1085373653">
    <w:abstractNumId w:val="28"/>
  </w:num>
  <w:num w:numId="26" w16cid:durableId="1272593188">
    <w:abstractNumId w:val="10"/>
  </w:num>
  <w:num w:numId="27" w16cid:durableId="1516917425">
    <w:abstractNumId w:val="14"/>
  </w:num>
  <w:num w:numId="28" w16cid:durableId="110904937">
    <w:abstractNumId w:val="41"/>
  </w:num>
  <w:num w:numId="29" w16cid:durableId="1386022571">
    <w:abstractNumId w:val="44"/>
  </w:num>
  <w:num w:numId="30" w16cid:durableId="810831555">
    <w:abstractNumId w:val="30"/>
  </w:num>
  <w:num w:numId="31" w16cid:durableId="1880512238">
    <w:abstractNumId w:val="24"/>
  </w:num>
  <w:num w:numId="32" w16cid:durableId="1913275891">
    <w:abstractNumId w:val="25"/>
  </w:num>
  <w:num w:numId="33" w16cid:durableId="380790925">
    <w:abstractNumId w:val="21"/>
  </w:num>
  <w:num w:numId="34" w16cid:durableId="176625141">
    <w:abstractNumId w:val="48"/>
  </w:num>
  <w:num w:numId="35" w16cid:durableId="1182939217">
    <w:abstractNumId w:val="33"/>
  </w:num>
  <w:num w:numId="36" w16cid:durableId="710619873">
    <w:abstractNumId w:val="19"/>
  </w:num>
  <w:num w:numId="37" w16cid:durableId="186256147">
    <w:abstractNumId w:val="47"/>
  </w:num>
  <w:num w:numId="38" w16cid:durableId="49773425">
    <w:abstractNumId w:val="50"/>
  </w:num>
  <w:num w:numId="39" w16cid:durableId="1408071418">
    <w:abstractNumId w:val="16"/>
  </w:num>
  <w:num w:numId="40" w16cid:durableId="1185948364">
    <w:abstractNumId w:val="17"/>
  </w:num>
  <w:num w:numId="41" w16cid:durableId="1151678827">
    <w:abstractNumId w:val="46"/>
  </w:num>
  <w:num w:numId="42" w16cid:durableId="1079254779">
    <w:abstractNumId w:val="23"/>
  </w:num>
  <w:num w:numId="43" w16cid:durableId="1704398211">
    <w:abstractNumId w:val="20"/>
  </w:num>
  <w:num w:numId="44" w16cid:durableId="620839994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71"/>
    <w:rsid w:val="000002FE"/>
    <w:rsid w:val="00001155"/>
    <w:rsid w:val="0000137E"/>
    <w:rsid w:val="0000169B"/>
    <w:rsid w:val="00001EA8"/>
    <w:rsid w:val="00005A1F"/>
    <w:rsid w:val="0001046E"/>
    <w:rsid w:val="00010571"/>
    <w:rsid w:val="00011B67"/>
    <w:rsid w:val="0001200C"/>
    <w:rsid w:val="000126E1"/>
    <w:rsid w:val="000131B1"/>
    <w:rsid w:val="00013291"/>
    <w:rsid w:val="0001368A"/>
    <w:rsid w:val="000139D1"/>
    <w:rsid w:val="0001417D"/>
    <w:rsid w:val="000142EF"/>
    <w:rsid w:val="00014DC0"/>
    <w:rsid w:val="00014E14"/>
    <w:rsid w:val="000152EC"/>
    <w:rsid w:val="000157CF"/>
    <w:rsid w:val="00020056"/>
    <w:rsid w:val="00020979"/>
    <w:rsid w:val="0002153A"/>
    <w:rsid w:val="00021A39"/>
    <w:rsid w:val="00021AB3"/>
    <w:rsid w:val="00021AD3"/>
    <w:rsid w:val="00023DB2"/>
    <w:rsid w:val="000245D1"/>
    <w:rsid w:val="0002490D"/>
    <w:rsid w:val="00025440"/>
    <w:rsid w:val="00025504"/>
    <w:rsid w:val="00025B4C"/>
    <w:rsid w:val="00026CB4"/>
    <w:rsid w:val="00027379"/>
    <w:rsid w:val="00027AF7"/>
    <w:rsid w:val="00031EE8"/>
    <w:rsid w:val="00033070"/>
    <w:rsid w:val="00034DD9"/>
    <w:rsid w:val="00035684"/>
    <w:rsid w:val="00035928"/>
    <w:rsid w:val="00035FE6"/>
    <w:rsid w:val="00036BE6"/>
    <w:rsid w:val="000373C3"/>
    <w:rsid w:val="000378AA"/>
    <w:rsid w:val="00040FA1"/>
    <w:rsid w:val="00042C8A"/>
    <w:rsid w:val="000435F8"/>
    <w:rsid w:val="00043C4D"/>
    <w:rsid w:val="00043C7F"/>
    <w:rsid w:val="000445ED"/>
    <w:rsid w:val="00044A20"/>
    <w:rsid w:val="00045B06"/>
    <w:rsid w:val="000465D5"/>
    <w:rsid w:val="00046663"/>
    <w:rsid w:val="0004679C"/>
    <w:rsid w:val="00046C1A"/>
    <w:rsid w:val="00046C56"/>
    <w:rsid w:val="00047E19"/>
    <w:rsid w:val="000504E9"/>
    <w:rsid w:val="0005057A"/>
    <w:rsid w:val="00050EE2"/>
    <w:rsid w:val="000517E5"/>
    <w:rsid w:val="00053122"/>
    <w:rsid w:val="00053B71"/>
    <w:rsid w:val="00055CD3"/>
    <w:rsid w:val="00057871"/>
    <w:rsid w:val="0005799F"/>
    <w:rsid w:val="00060A54"/>
    <w:rsid w:val="000613B6"/>
    <w:rsid w:val="0006156E"/>
    <w:rsid w:val="00061D67"/>
    <w:rsid w:val="00062813"/>
    <w:rsid w:val="0006391C"/>
    <w:rsid w:val="00064F13"/>
    <w:rsid w:val="000666F0"/>
    <w:rsid w:val="00066731"/>
    <w:rsid w:val="00066DC8"/>
    <w:rsid w:val="000670EB"/>
    <w:rsid w:val="00067338"/>
    <w:rsid w:val="00071FAE"/>
    <w:rsid w:val="000736C0"/>
    <w:rsid w:val="0007459B"/>
    <w:rsid w:val="0007556B"/>
    <w:rsid w:val="000760CE"/>
    <w:rsid w:val="0007610C"/>
    <w:rsid w:val="000762BE"/>
    <w:rsid w:val="0007742C"/>
    <w:rsid w:val="000774EC"/>
    <w:rsid w:val="000810C3"/>
    <w:rsid w:val="00081883"/>
    <w:rsid w:val="00081BF4"/>
    <w:rsid w:val="0008204A"/>
    <w:rsid w:val="00082439"/>
    <w:rsid w:val="00082C54"/>
    <w:rsid w:val="000838C9"/>
    <w:rsid w:val="000839F2"/>
    <w:rsid w:val="00083C6F"/>
    <w:rsid w:val="00083F8B"/>
    <w:rsid w:val="00084AC9"/>
    <w:rsid w:val="00085754"/>
    <w:rsid w:val="00085ED7"/>
    <w:rsid w:val="00090110"/>
    <w:rsid w:val="000901A2"/>
    <w:rsid w:val="00090E0F"/>
    <w:rsid w:val="00091CDC"/>
    <w:rsid w:val="00091D76"/>
    <w:rsid w:val="00095425"/>
    <w:rsid w:val="000958B1"/>
    <w:rsid w:val="00095A01"/>
    <w:rsid w:val="00096BBE"/>
    <w:rsid w:val="00097112"/>
    <w:rsid w:val="00097645"/>
    <w:rsid w:val="000A1BE0"/>
    <w:rsid w:val="000A2E1E"/>
    <w:rsid w:val="000A545D"/>
    <w:rsid w:val="000A60D6"/>
    <w:rsid w:val="000A6D29"/>
    <w:rsid w:val="000A714F"/>
    <w:rsid w:val="000A7C81"/>
    <w:rsid w:val="000B0791"/>
    <w:rsid w:val="000B0BD4"/>
    <w:rsid w:val="000B17B1"/>
    <w:rsid w:val="000B210F"/>
    <w:rsid w:val="000B2B22"/>
    <w:rsid w:val="000B2F41"/>
    <w:rsid w:val="000B2FF1"/>
    <w:rsid w:val="000B3E23"/>
    <w:rsid w:val="000B48AB"/>
    <w:rsid w:val="000B56AB"/>
    <w:rsid w:val="000B64C1"/>
    <w:rsid w:val="000B7E58"/>
    <w:rsid w:val="000C05F6"/>
    <w:rsid w:val="000C09AD"/>
    <w:rsid w:val="000C149A"/>
    <w:rsid w:val="000C22F6"/>
    <w:rsid w:val="000C2911"/>
    <w:rsid w:val="000C3208"/>
    <w:rsid w:val="000C34F3"/>
    <w:rsid w:val="000C39A3"/>
    <w:rsid w:val="000C3F38"/>
    <w:rsid w:val="000C4250"/>
    <w:rsid w:val="000C49BB"/>
    <w:rsid w:val="000C54C6"/>
    <w:rsid w:val="000C59CE"/>
    <w:rsid w:val="000C6DA9"/>
    <w:rsid w:val="000C6EB8"/>
    <w:rsid w:val="000C715A"/>
    <w:rsid w:val="000C77B3"/>
    <w:rsid w:val="000D03A6"/>
    <w:rsid w:val="000D06FC"/>
    <w:rsid w:val="000D0CFE"/>
    <w:rsid w:val="000D2D49"/>
    <w:rsid w:val="000D4500"/>
    <w:rsid w:val="000D4AFC"/>
    <w:rsid w:val="000D5267"/>
    <w:rsid w:val="000D5537"/>
    <w:rsid w:val="000D5B4B"/>
    <w:rsid w:val="000D61B9"/>
    <w:rsid w:val="000D6371"/>
    <w:rsid w:val="000D6392"/>
    <w:rsid w:val="000D6418"/>
    <w:rsid w:val="000D6536"/>
    <w:rsid w:val="000D6B64"/>
    <w:rsid w:val="000D6BA9"/>
    <w:rsid w:val="000D7BA2"/>
    <w:rsid w:val="000D7DE1"/>
    <w:rsid w:val="000E072A"/>
    <w:rsid w:val="000E076F"/>
    <w:rsid w:val="000E0BBE"/>
    <w:rsid w:val="000E0E3F"/>
    <w:rsid w:val="000E0E46"/>
    <w:rsid w:val="000E3361"/>
    <w:rsid w:val="000E375B"/>
    <w:rsid w:val="000E49A3"/>
    <w:rsid w:val="000E5100"/>
    <w:rsid w:val="000E5873"/>
    <w:rsid w:val="000E5F3E"/>
    <w:rsid w:val="000E717A"/>
    <w:rsid w:val="000F1A53"/>
    <w:rsid w:val="000F2184"/>
    <w:rsid w:val="000F265D"/>
    <w:rsid w:val="000F42C9"/>
    <w:rsid w:val="000F558C"/>
    <w:rsid w:val="000F55E4"/>
    <w:rsid w:val="000F57BA"/>
    <w:rsid w:val="000F58BD"/>
    <w:rsid w:val="000F5DF8"/>
    <w:rsid w:val="000F5F35"/>
    <w:rsid w:val="000F6F13"/>
    <w:rsid w:val="000F73BD"/>
    <w:rsid w:val="00101E91"/>
    <w:rsid w:val="0010285C"/>
    <w:rsid w:val="00102BEF"/>
    <w:rsid w:val="0010304B"/>
    <w:rsid w:val="001036EA"/>
    <w:rsid w:val="001036FC"/>
    <w:rsid w:val="001046CA"/>
    <w:rsid w:val="00105847"/>
    <w:rsid w:val="00105B3C"/>
    <w:rsid w:val="00105DE3"/>
    <w:rsid w:val="0010676A"/>
    <w:rsid w:val="001071EC"/>
    <w:rsid w:val="0010773B"/>
    <w:rsid w:val="00107E72"/>
    <w:rsid w:val="001106C2"/>
    <w:rsid w:val="001111D4"/>
    <w:rsid w:val="00111570"/>
    <w:rsid w:val="00111944"/>
    <w:rsid w:val="0011357A"/>
    <w:rsid w:val="00113A59"/>
    <w:rsid w:val="001143BC"/>
    <w:rsid w:val="001149CA"/>
    <w:rsid w:val="001154E5"/>
    <w:rsid w:val="00115BFD"/>
    <w:rsid w:val="0011657D"/>
    <w:rsid w:val="00120DFE"/>
    <w:rsid w:val="00122F7A"/>
    <w:rsid w:val="0012327C"/>
    <w:rsid w:val="001241A3"/>
    <w:rsid w:val="00125BF8"/>
    <w:rsid w:val="00126281"/>
    <w:rsid w:val="001275A4"/>
    <w:rsid w:val="001304C4"/>
    <w:rsid w:val="0013084A"/>
    <w:rsid w:val="00131C08"/>
    <w:rsid w:val="001320A5"/>
    <w:rsid w:val="00133738"/>
    <w:rsid w:val="001339DA"/>
    <w:rsid w:val="0013404D"/>
    <w:rsid w:val="00134B7D"/>
    <w:rsid w:val="0013548A"/>
    <w:rsid w:val="00136A3A"/>
    <w:rsid w:val="00142EC8"/>
    <w:rsid w:val="00144151"/>
    <w:rsid w:val="00147F42"/>
    <w:rsid w:val="00147FB0"/>
    <w:rsid w:val="001507EF"/>
    <w:rsid w:val="001511B5"/>
    <w:rsid w:val="001524E1"/>
    <w:rsid w:val="0015284F"/>
    <w:rsid w:val="001531AB"/>
    <w:rsid w:val="00154C33"/>
    <w:rsid w:val="00155188"/>
    <w:rsid w:val="00155D1C"/>
    <w:rsid w:val="001563CD"/>
    <w:rsid w:val="001567FF"/>
    <w:rsid w:val="00156F07"/>
    <w:rsid w:val="001572B2"/>
    <w:rsid w:val="00157C3C"/>
    <w:rsid w:val="00160549"/>
    <w:rsid w:val="00160B76"/>
    <w:rsid w:val="00161FB7"/>
    <w:rsid w:val="00162052"/>
    <w:rsid w:val="00163B71"/>
    <w:rsid w:val="00163DF7"/>
    <w:rsid w:val="00163E1C"/>
    <w:rsid w:val="001651EB"/>
    <w:rsid w:val="00166615"/>
    <w:rsid w:val="00166987"/>
    <w:rsid w:val="00166A56"/>
    <w:rsid w:val="001678CE"/>
    <w:rsid w:val="00170375"/>
    <w:rsid w:val="00171E0E"/>
    <w:rsid w:val="00172152"/>
    <w:rsid w:val="001724FF"/>
    <w:rsid w:val="00172654"/>
    <w:rsid w:val="00172A4D"/>
    <w:rsid w:val="00172A96"/>
    <w:rsid w:val="00173168"/>
    <w:rsid w:val="00174880"/>
    <w:rsid w:val="00176288"/>
    <w:rsid w:val="001768FC"/>
    <w:rsid w:val="00177B29"/>
    <w:rsid w:val="00181150"/>
    <w:rsid w:val="00181DAD"/>
    <w:rsid w:val="00182C78"/>
    <w:rsid w:val="0018344E"/>
    <w:rsid w:val="00183E7D"/>
    <w:rsid w:val="00183FEA"/>
    <w:rsid w:val="00184C94"/>
    <w:rsid w:val="00185B87"/>
    <w:rsid w:val="00186129"/>
    <w:rsid w:val="00186D76"/>
    <w:rsid w:val="00186F35"/>
    <w:rsid w:val="00187149"/>
    <w:rsid w:val="00190343"/>
    <w:rsid w:val="00191D15"/>
    <w:rsid w:val="00191E8D"/>
    <w:rsid w:val="0019207D"/>
    <w:rsid w:val="00193848"/>
    <w:rsid w:val="0019422E"/>
    <w:rsid w:val="00195A5E"/>
    <w:rsid w:val="00195AC3"/>
    <w:rsid w:val="00195EC8"/>
    <w:rsid w:val="001964DB"/>
    <w:rsid w:val="0019692D"/>
    <w:rsid w:val="00196C63"/>
    <w:rsid w:val="001970C3"/>
    <w:rsid w:val="001976DF"/>
    <w:rsid w:val="001A0016"/>
    <w:rsid w:val="001A02B5"/>
    <w:rsid w:val="001A039D"/>
    <w:rsid w:val="001A2755"/>
    <w:rsid w:val="001A28F3"/>
    <w:rsid w:val="001A2E6F"/>
    <w:rsid w:val="001A4141"/>
    <w:rsid w:val="001A73BB"/>
    <w:rsid w:val="001A7E2E"/>
    <w:rsid w:val="001B0B25"/>
    <w:rsid w:val="001B0F5F"/>
    <w:rsid w:val="001B1141"/>
    <w:rsid w:val="001B1973"/>
    <w:rsid w:val="001B3453"/>
    <w:rsid w:val="001B35EB"/>
    <w:rsid w:val="001B3ABC"/>
    <w:rsid w:val="001B4450"/>
    <w:rsid w:val="001B5E19"/>
    <w:rsid w:val="001C193F"/>
    <w:rsid w:val="001C1EF6"/>
    <w:rsid w:val="001C3B0E"/>
    <w:rsid w:val="001C3F96"/>
    <w:rsid w:val="001C4172"/>
    <w:rsid w:val="001C4751"/>
    <w:rsid w:val="001C4DE5"/>
    <w:rsid w:val="001C6CD6"/>
    <w:rsid w:val="001C7103"/>
    <w:rsid w:val="001C766C"/>
    <w:rsid w:val="001C7807"/>
    <w:rsid w:val="001D0C76"/>
    <w:rsid w:val="001D169D"/>
    <w:rsid w:val="001D1D1B"/>
    <w:rsid w:val="001D1EAB"/>
    <w:rsid w:val="001D3D46"/>
    <w:rsid w:val="001D422F"/>
    <w:rsid w:val="001D45B5"/>
    <w:rsid w:val="001D6672"/>
    <w:rsid w:val="001D6D18"/>
    <w:rsid w:val="001D7194"/>
    <w:rsid w:val="001E1182"/>
    <w:rsid w:val="001E158F"/>
    <w:rsid w:val="001E19CB"/>
    <w:rsid w:val="001E23DF"/>
    <w:rsid w:val="001E2454"/>
    <w:rsid w:val="001E24D4"/>
    <w:rsid w:val="001E4D2D"/>
    <w:rsid w:val="001E635B"/>
    <w:rsid w:val="001E7D8F"/>
    <w:rsid w:val="001E7F52"/>
    <w:rsid w:val="001F02A4"/>
    <w:rsid w:val="001F0D87"/>
    <w:rsid w:val="001F15D7"/>
    <w:rsid w:val="001F1C3E"/>
    <w:rsid w:val="001F1F5C"/>
    <w:rsid w:val="001F1FD3"/>
    <w:rsid w:val="001F300A"/>
    <w:rsid w:val="001F3909"/>
    <w:rsid w:val="001F3BA9"/>
    <w:rsid w:val="001F3F2D"/>
    <w:rsid w:val="001F5322"/>
    <w:rsid w:val="001F61F7"/>
    <w:rsid w:val="001F7917"/>
    <w:rsid w:val="001F7B7C"/>
    <w:rsid w:val="002004E1"/>
    <w:rsid w:val="00200F79"/>
    <w:rsid w:val="00201EFA"/>
    <w:rsid w:val="00202AD7"/>
    <w:rsid w:val="002031B0"/>
    <w:rsid w:val="00204220"/>
    <w:rsid w:val="0020463F"/>
    <w:rsid w:val="00205397"/>
    <w:rsid w:val="0020573D"/>
    <w:rsid w:val="00206438"/>
    <w:rsid w:val="002068C7"/>
    <w:rsid w:val="00207BD1"/>
    <w:rsid w:val="00210750"/>
    <w:rsid w:val="00210E5C"/>
    <w:rsid w:val="0021113D"/>
    <w:rsid w:val="00213B3C"/>
    <w:rsid w:val="00213C14"/>
    <w:rsid w:val="00215618"/>
    <w:rsid w:val="002179B7"/>
    <w:rsid w:val="00217BBC"/>
    <w:rsid w:val="00217C6F"/>
    <w:rsid w:val="00217CEF"/>
    <w:rsid w:val="0022158F"/>
    <w:rsid w:val="00221932"/>
    <w:rsid w:val="00221E1D"/>
    <w:rsid w:val="00223652"/>
    <w:rsid w:val="00224092"/>
    <w:rsid w:val="002273E9"/>
    <w:rsid w:val="00231D52"/>
    <w:rsid w:val="00232D93"/>
    <w:rsid w:val="00233849"/>
    <w:rsid w:val="00233F09"/>
    <w:rsid w:val="0023529C"/>
    <w:rsid w:val="002372A0"/>
    <w:rsid w:val="00237728"/>
    <w:rsid w:val="00237CF6"/>
    <w:rsid w:val="0024128D"/>
    <w:rsid w:val="00241EC2"/>
    <w:rsid w:val="002422FB"/>
    <w:rsid w:val="00242FAB"/>
    <w:rsid w:val="002436DF"/>
    <w:rsid w:val="00244F70"/>
    <w:rsid w:val="00245ABD"/>
    <w:rsid w:val="00247002"/>
    <w:rsid w:val="002476C9"/>
    <w:rsid w:val="0025101B"/>
    <w:rsid w:val="0025103F"/>
    <w:rsid w:val="00251291"/>
    <w:rsid w:val="00251404"/>
    <w:rsid w:val="00251A96"/>
    <w:rsid w:val="0025200E"/>
    <w:rsid w:val="002525DB"/>
    <w:rsid w:val="00254D1B"/>
    <w:rsid w:val="00254DF0"/>
    <w:rsid w:val="0025519F"/>
    <w:rsid w:val="00255BEA"/>
    <w:rsid w:val="002564D8"/>
    <w:rsid w:val="00256D70"/>
    <w:rsid w:val="00257812"/>
    <w:rsid w:val="00257D9A"/>
    <w:rsid w:val="00257F8C"/>
    <w:rsid w:val="00261304"/>
    <w:rsid w:val="002615A0"/>
    <w:rsid w:val="00261694"/>
    <w:rsid w:val="00261B43"/>
    <w:rsid w:val="00261D84"/>
    <w:rsid w:val="00262B8C"/>
    <w:rsid w:val="00262D64"/>
    <w:rsid w:val="00263055"/>
    <w:rsid w:val="0026365C"/>
    <w:rsid w:val="00264437"/>
    <w:rsid w:val="00265574"/>
    <w:rsid w:val="00265EBD"/>
    <w:rsid w:val="00266543"/>
    <w:rsid w:val="002703CB"/>
    <w:rsid w:val="00270749"/>
    <w:rsid w:val="002707F8"/>
    <w:rsid w:val="00270991"/>
    <w:rsid w:val="0027187A"/>
    <w:rsid w:val="00274BF2"/>
    <w:rsid w:val="00274F7C"/>
    <w:rsid w:val="00275D5A"/>
    <w:rsid w:val="002769B8"/>
    <w:rsid w:val="00276E8F"/>
    <w:rsid w:val="00277CAB"/>
    <w:rsid w:val="002807AB"/>
    <w:rsid w:val="002817F1"/>
    <w:rsid w:val="00281E0F"/>
    <w:rsid w:val="00282C6B"/>
    <w:rsid w:val="00290525"/>
    <w:rsid w:val="00290620"/>
    <w:rsid w:val="002908BB"/>
    <w:rsid w:val="00290DDD"/>
    <w:rsid w:val="00291F39"/>
    <w:rsid w:val="00292AFF"/>
    <w:rsid w:val="00293018"/>
    <w:rsid w:val="002959F0"/>
    <w:rsid w:val="00296D16"/>
    <w:rsid w:val="00296D49"/>
    <w:rsid w:val="0029729C"/>
    <w:rsid w:val="002A025D"/>
    <w:rsid w:val="002A14A8"/>
    <w:rsid w:val="002A281D"/>
    <w:rsid w:val="002A2F18"/>
    <w:rsid w:val="002A39A8"/>
    <w:rsid w:val="002A3CEA"/>
    <w:rsid w:val="002A3E33"/>
    <w:rsid w:val="002A4A7B"/>
    <w:rsid w:val="002A6252"/>
    <w:rsid w:val="002A6612"/>
    <w:rsid w:val="002A70B5"/>
    <w:rsid w:val="002B0A62"/>
    <w:rsid w:val="002B1A33"/>
    <w:rsid w:val="002B20DC"/>
    <w:rsid w:val="002B24A7"/>
    <w:rsid w:val="002B2C02"/>
    <w:rsid w:val="002B31D6"/>
    <w:rsid w:val="002B3476"/>
    <w:rsid w:val="002B376E"/>
    <w:rsid w:val="002B3BF8"/>
    <w:rsid w:val="002B4164"/>
    <w:rsid w:val="002B501A"/>
    <w:rsid w:val="002B5AA8"/>
    <w:rsid w:val="002B5C69"/>
    <w:rsid w:val="002B789F"/>
    <w:rsid w:val="002C0CAB"/>
    <w:rsid w:val="002C1B5C"/>
    <w:rsid w:val="002C1D79"/>
    <w:rsid w:val="002C29FB"/>
    <w:rsid w:val="002C358C"/>
    <w:rsid w:val="002C4A7C"/>
    <w:rsid w:val="002C4F0E"/>
    <w:rsid w:val="002C58AB"/>
    <w:rsid w:val="002C6882"/>
    <w:rsid w:val="002C7DBA"/>
    <w:rsid w:val="002D000E"/>
    <w:rsid w:val="002D0FD5"/>
    <w:rsid w:val="002D26AC"/>
    <w:rsid w:val="002D2874"/>
    <w:rsid w:val="002D2CC6"/>
    <w:rsid w:val="002D3360"/>
    <w:rsid w:val="002D3EEB"/>
    <w:rsid w:val="002D410D"/>
    <w:rsid w:val="002D4CA5"/>
    <w:rsid w:val="002D52DA"/>
    <w:rsid w:val="002E10DC"/>
    <w:rsid w:val="002E1D0F"/>
    <w:rsid w:val="002E204D"/>
    <w:rsid w:val="002E34AC"/>
    <w:rsid w:val="002E4C0F"/>
    <w:rsid w:val="002E5F77"/>
    <w:rsid w:val="002E6812"/>
    <w:rsid w:val="002E7DE4"/>
    <w:rsid w:val="002F0C42"/>
    <w:rsid w:val="002F10D0"/>
    <w:rsid w:val="002F1457"/>
    <w:rsid w:val="002F245E"/>
    <w:rsid w:val="002F3A06"/>
    <w:rsid w:val="002F5F78"/>
    <w:rsid w:val="002F6036"/>
    <w:rsid w:val="002F7781"/>
    <w:rsid w:val="00300AF3"/>
    <w:rsid w:val="00302292"/>
    <w:rsid w:val="00302722"/>
    <w:rsid w:val="003042BF"/>
    <w:rsid w:val="00307489"/>
    <w:rsid w:val="003105F4"/>
    <w:rsid w:val="00310D26"/>
    <w:rsid w:val="00312899"/>
    <w:rsid w:val="00312F55"/>
    <w:rsid w:val="00314884"/>
    <w:rsid w:val="00315381"/>
    <w:rsid w:val="0031608D"/>
    <w:rsid w:val="00316804"/>
    <w:rsid w:val="00316CCA"/>
    <w:rsid w:val="003174E6"/>
    <w:rsid w:val="003174E8"/>
    <w:rsid w:val="0032162F"/>
    <w:rsid w:val="003217AD"/>
    <w:rsid w:val="0032227B"/>
    <w:rsid w:val="00323243"/>
    <w:rsid w:val="0032620A"/>
    <w:rsid w:val="0032653F"/>
    <w:rsid w:val="00326862"/>
    <w:rsid w:val="003310CD"/>
    <w:rsid w:val="00331D75"/>
    <w:rsid w:val="003320F0"/>
    <w:rsid w:val="00332D4F"/>
    <w:rsid w:val="00333096"/>
    <w:rsid w:val="00334A93"/>
    <w:rsid w:val="003350F3"/>
    <w:rsid w:val="00335AB6"/>
    <w:rsid w:val="00337445"/>
    <w:rsid w:val="00337ABB"/>
    <w:rsid w:val="003406CD"/>
    <w:rsid w:val="00343FF8"/>
    <w:rsid w:val="00346312"/>
    <w:rsid w:val="003465E3"/>
    <w:rsid w:val="0034668B"/>
    <w:rsid w:val="00346C13"/>
    <w:rsid w:val="00346C52"/>
    <w:rsid w:val="00347195"/>
    <w:rsid w:val="00347EE8"/>
    <w:rsid w:val="00350D9E"/>
    <w:rsid w:val="0035170A"/>
    <w:rsid w:val="003528BD"/>
    <w:rsid w:val="0035377C"/>
    <w:rsid w:val="003539DE"/>
    <w:rsid w:val="00354271"/>
    <w:rsid w:val="003554F3"/>
    <w:rsid w:val="003557E8"/>
    <w:rsid w:val="00355B71"/>
    <w:rsid w:val="00356154"/>
    <w:rsid w:val="00356C7E"/>
    <w:rsid w:val="00357B8D"/>
    <w:rsid w:val="00361AC2"/>
    <w:rsid w:val="00361B52"/>
    <w:rsid w:val="00362E88"/>
    <w:rsid w:val="0036418A"/>
    <w:rsid w:val="003644D6"/>
    <w:rsid w:val="00364521"/>
    <w:rsid w:val="00364683"/>
    <w:rsid w:val="00364F8A"/>
    <w:rsid w:val="00366F85"/>
    <w:rsid w:val="003709DF"/>
    <w:rsid w:val="00371053"/>
    <w:rsid w:val="00372F6D"/>
    <w:rsid w:val="003737A1"/>
    <w:rsid w:val="00374F0E"/>
    <w:rsid w:val="0037566B"/>
    <w:rsid w:val="0037681F"/>
    <w:rsid w:val="00376B56"/>
    <w:rsid w:val="003776BC"/>
    <w:rsid w:val="00380733"/>
    <w:rsid w:val="003810A0"/>
    <w:rsid w:val="0038113E"/>
    <w:rsid w:val="003824C2"/>
    <w:rsid w:val="00383533"/>
    <w:rsid w:val="00383593"/>
    <w:rsid w:val="003846BC"/>
    <w:rsid w:val="00384B15"/>
    <w:rsid w:val="00384BED"/>
    <w:rsid w:val="00385ECA"/>
    <w:rsid w:val="00386345"/>
    <w:rsid w:val="00387631"/>
    <w:rsid w:val="00387988"/>
    <w:rsid w:val="003879AD"/>
    <w:rsid w:val="003900BF"/>
    <w:rsid w:val="00391066"/>
    <w:rsid w:val="003927D5"/>
    <w:rsid w:val="00392E86"/>
    <w:rsid w:val="00393334"/>
    <w:rsid w:val="003939BE"/>
    <w:rsid w:val="00393C72"/>
    <w:rsid w:val="00394169"/>
    <w:rsid w:val="00394A81"/>
    <w:rsid w:val="00395934"/>
    <w:rsid w:val="003966EA"/>
    <w:rsid w:val="00397026"/>
    <w:rsid w:val="003A10DF"/>
    <w:rsid w:val="003A1F5F"/>
    <w:rsid w:val="003A4ECE"/>
    <w:rsid w:val="003B095B"/>
    <w:rsid w:val="003B19CB"/>
    <w:rsid w:val="003B352C"/>
    <w:rsid w:val="003B3F85"/>
    <w:rsid w:val="003B40ED"/>
    <w:rsid w:val="003B4DE5"/>
    <w:rsid w:val="003B5B58"/>
    <w:rsid w:val="003B6FFD"/>
    <w:rsid w:val="003C0169"/>
    <w:rsid w:val="003C0829"/>
    <w:rsid w:val="003C091C"/>
    <w:rsid w:val="003C0963"/>
    <w:rsid w:val="003C0989"/>
    <w:rsid w:val="003C0E99"/>
    <w:rsid w:val="003C12ED"/>
    <w:rsid w:val="003C196E"/>
    <w:rsid w:val="003C2A76"/>
    <w:rsid w:val="003C3175"/>
    <w:rsid w:val="003C4BCE"/>
    <w:rsid w:val="003C5348"/>
    <w:rsid w:val="003C5D64"/>
    <w:rsid w:val="003C7555"/>
    <w:rsid w:val="003C7EA6"/>
    <w:rsid w:val="003D03EB"/>
    <w:rsid w:val="003D1C2A"/>
    <w:rsid w:val="003D2AC4"/>
    <w:rsid w:val="003D4C30"/>
    <w:rsid w:val="003D5813"/>
    <w:rsid w:val="003D5B7A"/>
    <w:rsid w:val="003D77B7"/>
    <w:rsid w:val="003E04FA"/>
    <w:rsid w:val="003E14CE"/>
    <w:rsid w:val="003E20EA"/>
    <w:rsid w:val="003E2BAC"/>
    <w:rsid w:val="003E2ECE"/>
    <w:rsid w:val="003E31F5"/>
    <w:rsid w:val="003E3266"/>
    <w:rsid w:val="003E3E9E"/>
    <w:rsid w:val="003E446E"/>
    <w:rsid w:val="003E4EDF"/>
    <w:rsid w:val="003E51C1"/>
    <w:rsid w:val="003E5C5A"/>
    <w:rsid w:val="003E6006"/>
    <w:rsid w:val="003E6F40"/>
    <w:rsid w:val="003E766A"/>
    <w:rsid w:val="003E7811"/>
    <w:rsid w:val="003E7DC4"/>
    <w:rsid w:val="003E7EE3"/>
    <w:rsid w:val="003F083D"/>
    <w:rsid w:val="003F1CAD"/>
    <w:rsid w:val="003F2861"/>
    <w:rsid w:val="003F3FC4"/>
    <w:rsid w:val="003F47BC"/>
    <w:rsid w:val="003F4AAC"/>
    <w:rsid w:val="003F5B93"/>
    <w:rsid w:val="003F5F2A"/>
    <w:rsid w:val="003F6B6D"/>
    <w:rsid w:val="003F6D0C"/>
    <w:rsid w:val="003F761D"/>
    <w:rsid w:val="003F7A40"/>
    <w:rsid w:val="003F7EBF"/>
    <w:rsid w:val="004001E0"/>
    <w:rsid w:val="004004F2"/>
    <w:rsid w:val="00401306"/>
    <w:rsid w:val="00401A96"/>
    <w:rsid w:val="0040205A"/>
    <w:rsid w:val="00403718"/>
    <w:rsid w:val="0040380C"/>
    <w:rsid w:val="00403E6E"/>
    <w:rsid w:val="004043A4"/>
    <w:rsid w:val="0040469A"/>
    <w:rsid w:val="00405C43"/>
    <w:rsid w:val="00406699"/>
    <w:rsid w:val="004100EA"/>
    <w:rsid w:val="00412C5F"/>
    <w:rsid w:val="00412ED4"/>
    <w:rsid w:val="00413662"/>
    <w:rsid w:val="00413B74"/>
    <w:rsid w:val="0041442E"/>
    <w:rsid w:val="004146A6"/>
    <w:rsid w:val="00415134"/>
    <w:rsid w:val="004156DE"/>
    <w:rsid w:val="00416379"/>
    <w:rsid w:val="00416770"/>
    <w:rsid w:val="0041686C"/>
    <w:rsid w:val="00416F27"/>
    <w:rsid w:val="00417358"/>
    <w:rsid w:val="00417C86"/>
    <w:rsid w:val="00420549"/>
    <w:rsid w:val="004234F8"/>
    <w:rsid w:val="0042357D"/>
    <w:rsid w:val="004245A8"/>
    <w:rsid w:val="00424E14"/>
    <w:rsid w:val="00426D18"/>
    <w:rsid w:val="00427DEF"/>
    <w:rsid w:val="00430269"/>
    <w:rsid w:val="00431310"/>
    <w:rsid w:val="00433362"/>
    <w:rsid w:val="0043751B"/>
    <w:rsid w:val="0043761C"/>
    <w:rsid w:val="00437861"/>
    <w:rsid w:val="0044079A"/>
    <w:rsid w:val="00440E2F"/>
    <w:rsid w:val="004418C1"/>
    <w:rsid w:val="00442B67"/>
    <w:rsid w:val="004439E0"/>
    <w:rsid w:val="00444618"/>
    <w:rsid w:val="00445172"/>
    <w:rsid w:val="004459D7"/>
    <w:rsid w:val="00445C8C"/>
    <w:rsid w:val="00446B48"/>
    <w:rsid w:val="0044795E"/>
    <w:rsid w:val="00447C76"/>
    <w:rsid w:val="0045000B"/>
    <w:rsid w:val="00450ED1"/>
    <w:rsid w:val="004514CF"/>
    <w:rsid w:val="00453E5A"/>
    <w:rsid w:val="00454DB6"/>
    <w:rsid w:val="00454FAC"/>
    <w:rsid w:val="00455CF3"/>
    <w:rsid w:val="004561C0"/>
    <w:rsid w:val="00456F16"/>
    <w:rsid w:val="004577DA"/>
    <w:rsid w:val="00460404"/>
    <w:rsid w:val="004616D7"/>
    <w:rsid w:val="0046217E"/>
    <w:rsid w:val="00462B36"/>
    <w:rsid w:val="0046401E"/>
    <w:rsid w:val="00464431"/>
    <w:rsid w:val="00464E0B"/>
    <w:rsid w:val="004652A0"/>
    <w:rsid w:val="00465688"/>
    <w:rsid w:val="004657DC"/>
    <w:rsid w:val="00465D51"/>
    <w:rsid w:val="00465E38"/>
    <w:rsid w:val="00466221"/>
    <w:rsid w:val="0046655D"/>
    <w:rsid w:val="004673A7"/>
    <w:rsid w:val="00467454"/>
    <w:rsid w:val="00467989"/>
    <w:rsid w:val="004713FE"/>
    <w:rsid w:val="004718E0"/>
    <w:rsid w:val="00471C41"/>
    <w:rsid w:val="004724C9"/>
    <w:rsid w:val="0047302D"/>
    <w:rsid w:val="0047369A"/>
    <w:rsid w:val="00474900"/>
    <w:rsid w:val="004751A8"/>
    <w:rsid w:val="004757F6"/>
    <w:rsid w:val="004765D0"/>
    <w:rsid w:val="00476823"/>
    <w:rsid w:val="004768B2"/>
    <w:rsid w:val="00477776"/>
    <w:rsid w:val="0048092B"/>
    <w:rsid w:val="0048095B"/>
    <w:rsid w:val="00481428"/>
    <w:rsid w:val="004817A3"/>
    <w:rsid w:val="0048192C"/>
    <w:rsid w:val="00481BB7"/>
    <w:rsid w:val="00481D1F"/>
    <w:rsid w:val="00482773"/>
    <w:rsid w:val="00482E7B"/>
    <w:rsid w:val="004835F1"/>
    <w:rsid w:val="004839A9"/>
    <w:rsid w:val="00484F61"/>
    <w:rsid w:val="00485236"/>
    <w:rsid w:val="00486C0A"/>
    <w:rsid w:val="004873EA"/>
    <w:rsid w:val="00487415"/>
    <w:rsid w:val="00487B8F"/>
    <w:rsid w:val="00487E81"/>
    <w:rsid w:val="004903CC"/>
    <w:rsid w:val="004908D5"/>
    <w:rsid w:val="00490932"/>
    <w:rsid w:val="00491502"/>
    <w:rsid w:val="00492A19"/>
    <w:rsid w:val="0049445C"/>
    <w:rsid w:val="004944E8"/>
    <w:rsid w:val="00494626"/>
    <w:rsid w:val="00495486"/>
    <w:rsid w:val="00495FBC"/>
    <w:rsid w:val="00496CDF"/>
    <w:rsid w:val="00497710"/>
    <w:rsid w:val="004A0456"/>
    <w:rsid w:val="004A31E3"/>
    <w:rsid w:val="004A3930"/>
    <w:rsid w:val="004A3FBD"/>
    <w:rsid w:val="004A466E"/>
    <w:rsid w:val="004A61A3"/>
    <w:rsid w:val="004A72D4"/>
    <w:rsid w:val="004A765E"/>
    <w:rsid w:val="004B00AE"/>
    <w:rsid w:val="004B0F3A"/>
    <w:rsid w:val="004B2FF2"/>
    <w:rsid w:val="004B4375"/>
    <w:rsid w:val="004B47CA"/>
    <w:rsid w:val="004B4C84"/>
    <w:rsid w:val="004B54AF"/>
    <w:rsid w:val="004B5734"/>
    <w:rsid w:val="004B5A93"/>
    <w:rsid w:val="004B5B2E"/>
    <w:rsid w:val="004B5BFE"/>
    <w:rsid w:val="004B6F50"/>
    <w:rsid w:val="004B720E"/>
    <w:rsid w:val="004B795E"/>
    <w:rsid w:val="004B7A24"/>
    <w:rsid w:val="004B7C15"/>
    <w:rsid w:val="004C035A"/>
    <w:rsid w:val="004C074B"/>
    <w:rsid w:val="004C1247"/>
    <w:rsid w:val="004C12D1"/>
    <w:rsid w:val="004C1D81"/>
    <w:rsid w:val="004C263E"/>
    <w:rsid w:val="004C27F3"/>
    <w:rsid w:val="004C2E90"/>
    <w:rsid w:val="004C3D99"/>
    <w:rsid w:val="004C4E04"/>
    <w:rsid w:val="004C5691"/>
    <w:rsid w:val="004C62B4"/>
    <w:rsid w:val="004C72F0"/>
    <w:rsid w:val="004D1020"/>
    <w:rsid w:val="004D1D6A"/>
    <w:rsid w:val="004D22CA"/>
    <w:rsid w:val="004D2E12"/>
    <w:rsid w:val="004D31E7"/>
    <w:rsid w:val="004D3ABB"/>
    <w:rsid w:val="004D41BE"/>
    <w:rsid w:val="004D4D70"/>
    <w:rsid w:val="004D6F69"/>
    <w:rsid w:val="004D7AEB"/>
    <w:rsid w:val="004D7E59"/>
    <w:rsid w:val="004E07E8"/>
    <w:rsid w:val="004E0834"/>
    <w:rsid w:val="004E0B45"/>
    <w:rsid w:val="004E0BF6"/>
    <w:rsid w:val="004E0E18"/>
    <w:rsid w:val="004E14B2"/>
    <w:rsid w:val="004E1F03"/>
    <w:rsid w:val="004E3DF7"/>
    <w:rsid w:val="004E3ED3"/>
    <w:rsid w:val="004E5FA1"/>
    <w:rsid w:val="004E6025"/>
    <w:rsid w:val="004E7025"/>
    <w:rsid w:val="004E71E4"/>
    <w:rsid w:val="004E74DC"/>
    <w:rsid w:val="004E7E13"/>
    <w:rsid w:val="004E7E6F"/>
    <w:rsid w:val="004F1557"/>
    <w:rsid w:val="004F33B3"/>
    <w:rsid w:val="004F56BF"/>
    <w:rsid w:val="004F6308"/>
    <w:rsid w:val="004F793D"/>
    <w:rsid w:val="004F7B43"/>
    <w:rsid w:val="0050047D"/>
    <w:rsid w:val="00500555"/>
    <w:rsid w:val="00501B52"/>
    <w:rsid w:val="00501F6C"/>
    <w:rsid w:val="005030BE"/>
    <w:rsid w:val="00503A5E"/>
    <w:rsid w:val="00506945"/>
    <w:rsid w:val="00507691"/>
    <w:rsid w:val="00510619"/>
    <w:rsid w:val="00510641"/>
    <w:rsid w:val="005107D7"/>
    <w:rsid w:val="00511004"/>
    <w:rsid w:val="00511DA6"/>
    <w:rsid w:val="00511E3A"/>
    <w:rsid w:val="00513092"/>
    <w:rsid w:val="00513485"/>
    <w:rsid w:val="00514690"/>
    <w:rsid w:val="00514E93"/>
    <w:rsid w:val="005151B1"/>
    <w:rsid w:val="00515778"/>
    <w:rsid w:val="00515820"/>
    <w:rsid w:val="00515AD6"/>
    <w:rsid w:val="00515C41"/>
    <w:rsid w:val="00516A5F"/>
    <w:rsid w:val="00516EDC"/>
    <w:rsid w:val="005219F6"/>
    <w:rsid w:val="005232B4"/>
    <w:rsid w:val="005237A8"/>
    <w:rsid w:val="00523967"/>
    <w:rsid w:val="005254A6"/>
    <w:rsid w:val="00526A8C"/>
    <w:rsid w:val="00526ABB"/>
    <w:rsid w:val="00526AEA"/>
    <w:rsid w:val="00531582"/>
    <w:rsid w:val="005323BA"/>
    <w:rsid w:val="00532486"/>
    <w:rsid w:val="0053276B"/>
    <w:rsid w:val="00533220"/>
    <w:rsid w:val="00533D37"/>
    <w:rsid w:val="00534425"/>
    <w:rsid w:val="005344F2"/>
    <w:rsid w:val="005355D0"/>
    <w:rsid w:val="0053621B"/>
    <w:rsid w:val="005367A7"/>
    <w:rsid w:val="00536F5E"/>
    <w:rsid w:val="00537207"/>
    <w:rsid w:val="0053725E"/>
    <w:rsid w:val="00537682"/>
    <w:rsid w:val="00537953"/>
    <w:rsid w:val="00541551"/>
    <w:rsid w:val="00541BFC"/>
    <w:rsid w:val="0054341B"/>
    <w:rsid w:val="00543662"/>
    <w:rsid w:val="00543695"/>
    <w:rsid w:val="00544174"/>
    <w:rsid w:val="00544261"/>
    <w:rsid w:val="005445B3"/>
    <w:rsid w:val="0054537A"/>
    <w:rsid w:val="00546C51"/>
    <w:rsid w:val="00546FAC"/>
    <w:rsid w:val="0055217A"/>
    <w:rsid w:val="00552285"/>
    <w:rsid w:val="00552308"/>
    <w:rsid w:val="005526E1"/>
    <w:rsid w:val="00552E73"/>
    <w:rsid w:val="005538B2"/>
    <w:rsid w:val="00553A54"/>
    <w:rsid w:val="00554A91"/>
    <w:rsid w:val="00555BB0"/>
    <w:rsid w:val="00555F3F"/>
    <w:rsid w:val="005560A6"/>
    <w:rsid w:val="005579EC"/>
    <w:rsid w:val="00560172"/>
    <w:rsid w:val="00560EBC"/>
    <w:rsid w:val="00561A7A"/>
    <w:rsid w:val="00563116"/>
    <w:rsid w:val="00564990"/>
    <w:rsid w:val="00564D30"/>
    <w:rsid w:val="00567317"/>
    <w:rsid w:val="005674F6"/>
    <w:rsid w:val="005675EB"/>
    <w:rsid w:val="00570135"/>
    <w:rsid w:val="005703F8"/>
    <w:rsid w:val="00571CA5"/>
    <w:rsid w:val="00573B74"/>
    <w:rsid w:val="005749D9"/>
    <w:rsid w:val="00575D98"/>
    <w:rsid w:val="00575ECC"/>
    <w:rsid w:val="0057632E"/>
    <w:rsid w:val="00576E83"/>
    <w:rsid w:val="00577716"/>
    <w:rsid w:val="00580D1F"/>
    <w:rsid w:val="005810C8"/>
    <w:rsid w:val="0058127E"/>
    <w:rsid w:val="00581507"/>
    <w:rsid w:val="00581B75"/>
    <w:rsid w:val="00582315"/>
    <w:rsid w:val="005835A4"/>
    <w:rsid w:val="00585265"/>
    <w:rsid w:val="00585A3A"/>
    <w:rsid w:val="00585FA5"/>
    <w:rsid w:val="00586319"/>
    <w:rsid w:val="005867B2"/>
    <w:rsid w:val="00586BA2"/>
    <w:rsid w:val="00586E53"/>
    <w:rsid w:val="005874D8"/>
    <w:rsid w:val="005876BA"/>
    <w:rsid w:val="00590DF7"/>
    <w:rsid w:val="00592227"/>
    <w:rsid w:val="00593EC7"/>
    <w:rsid w:val="00594689"/>
    <w:rsid w:val="00595A11"/>
    <w:rsid w:val="00596D8A"/>
    <w:rsid w:val="00596DE0"/>
    <w:rsid w:val="00597559"/>
    <w:rsid w:val="00597E91"/>
    <w:rsid w:val="00597F2F"/>
    <w:rsid w:val="005A1648"/>
    <w:rsid w:val="005A2AAB"/>
    <w:rsid w:val="005A2FC1"/>
    <w:rsid w:val="005A3570"/>
    <w:rsid w:val="005A4243"/>
    <w:rsid w:val="005A4867"/>
    <w:rsid w:val="005A4C58"/>
    <w:rsid w:val="005A7511"/>
    <w:rsid w:val="005A7694"/>
    <w:rsid w:val="005A7991"/>
    <w:rsid w:val="005A7A8E"/>
    <w:rsid w:val="005B080E"/>
    <w:rsid w:val="005B0842"/>
    <w:rsid w:val="005B39E3"/>
    <w:rsid w:val="005B3A89"/>
    <w:rsid w:val="005B4353"/>
    <w:rsid w:val="005B5D6B"/>
    <w:rsid w:val="005B5FB3"/>
    <w:rsid w:val="005B7093"/>
    <w:rsid w:val="005C0154"/>
    <w:rsid w:val="005C02B3"/>
    <w:rsid w:val="005C229F"/>
    <w:rsid w:val="005C2E8C"/>
    <w:rsid w:val="005C3559"/>
    <w:rsid w:val="005C3B41"/>
    <w:rsid w:val="005C3B6D"/>
    <w:rsid w:val="005C3CC6"/>
    <w:rsid w:val="005C3DE9"/>
    <w:rsid w:val="005C4E57"/>
    <w:rsid w:val="005C4F30"/>
    <w:rsid w:val="005C5341"/>
    <w:rsid w:val="005C6582"/>
    <w:rsid w:val="005C65B3"/>
    <w:rsid w:val="005C6C5B"/>
    <w:rsid w:val="005C7039"/>
    <w:rsid w:val="005C741A"/>
    <w:rsid w:val="005C74BF"/>
    <w:rsid w:val="005C76B1"/>
    <w:rsid w:val="005D0AC4"/>
    <w:rsid w:val="005D124F"/>
    <w:rsid w:val="005D176E"/>
    <w:rsid w:val="005D415A"/>
    <w:rsid w:val="005D483C"/>
    <w:rsid w:val="005D72AA"/>
    <w:rsid w:val="005E07B3"/>
    <w:rsid w:val="005E13B9"/>
    <w:rsid w:val="005E1C02"/>
    <w:rsid w:val="005E1F74"/>
    <w:rsid w:val="005E34A7"/>
    <w:rsid w:val="005E488B"/>
    <w:rsid w:val="005E6488"/>
    <w:rsid w:val="005E6AB4"/>
    <w:rsid w:val="005E78D7"/>
    <w:rsid w:val="005F0060"/>
    <w:rsid w:val="005F01C1"/>
    <w:rsid w:val="005F1679"/>
    <w:rsid w:val="005F2DC2"/>
    <w:rsid w:val="005F38ED"/>
    <w:rsid w:val="005F4955"/>
    <w:rsid w:val="005F4B79"/>
    <w:rsid w:val="005F52A7"/>
    <w:rsid w:val="005F59E1"/>
    <w:rsid w:val="005F6B36"/>
    <w:rsid w:val="005F6C7D"/>
    <w:rsid w:val="005F7575"/>
    <w:rsid w:val="005F7724"/>
    <w:rsid w:val="006021E0"/>
    <w:rsid w:val="0060238B"/>
    <w:rsid w:val="006040DE"/>
    <w:rsid w:val="00604D6A"/>
    <w:rsid w:val="00606754"/>
    <w:rsid w:val="006067AA"/>
    <w:rsid w:val="006067EB"/>
    <w:rsid w:val="00606FEE"/>
    <w:rsid w:val="006072C3"/>
    <w:rsid w:val="00610460"/>
    <w:rsid w:val="00610DD8"/>
    <w:rsid w:val="0061209F"/>
    <w:rsid w:val="00612708"/>
    <w:rsid w:val="00612F28"/>
    <w:rsid w:val="00615BCA"/>
    <w:rsid w:val="00616220"/>
    <w:rsid w:val="006163CF"/>
    <w:rsid w:val="00616DE5"/>
    <w:rsid w:val="00621EC0"/>
    <w:rsid w:val="006229C4"/>
    <w:rsid w:val="00622E6A"/>
    <w:rsid w:val="00623A56"/>
    <w:rsid w:val="00627808"/>
    <w:rsid w:val="00627EB8"/>
    <w:rsid w:val="00630224"/>
    <w:rsid w:val="006309AC"/>
    <w:rsid w:val="00630C8D"/>
    <w:rsid w:val="00630D00"/>
    <w:rsid w:val="00630EB3"/>
    <w:rsid w:val="00631496"/>
    <w:rsid w:val="006326D7"/>
    <w:rsid w:val="00632A20"/>
    <w:rsid w:val="0063376A"/>
    <w:rsid w:val="00633CA5"/>
    <w:rsid w:val="00633FFE"/>
    <w:rsid w:val="0063530B"/>
    <w:rsid w:val="00635BF1"/>
    <w:rsid w:val="00636A39"/>
    <w:rsid w:val="006379BD"/>
    <w:rsid w:val="0064007C"/>
    <w:rsid w:val="0064013D"/>
    <w:rsid w:val="00641018"/>
    <w:rsid w:val="0064136E"/>
    <w:rsid w:val="00641657"/>
    <w:rsid w:val="00642F5A"/>
    <w:rsid w:val="00643002"/>
    <w:rsid w:val="00643396"/>
    <w:rsid w:val="00643401"/>
    <w:rsid w:val="00644E8D"/>
    <w:rsid w:val="00645B4A"/>
    <w:rsid w:val="00647F4F"/>
    <w:rsid w:val="006511DD"/>
    <w:rsid w:val="00651714"/>
    <w:rsid w:val="006533A8"/>
    <w:rsid w:val="00654317"/>
    <w:rsid w:val="00655C2F"/>
    <w:rsid w:val="00655E99"/>
    <w:rsid w:val="00656418"/>
    <w:rsid w:val="00656642"/>
    <w:rsid w:val="00656D85"/>
    <w:rsid w:val="006575E5"/>
    <w:rsid w:val="00657700"/>
    <w:rsid w:val="0066184D"/>
    <w:rsid w:val="00661F19"/>
    <w:rsid w:val="0066445A"/>
    <w:rsid w:val="00664B1C"/>
    <w:rsid w:val="00666F82"/>
    <w:rsid w:val="0066757D"/>
    <w:rsid w:val="00670056"/>
    <w:rsid w:val="006720F0"/>
    <w:rsid w:val="00672E0C"/>
    <w:rsid w:val="006736E5"/>
    <w:rsid w:val="0067389A"/>
    <w:rsid w:val="006755AB"/>
    <w:rsid w:val="0067607E"/>
    <w:rsid w:val="006760B1"/>
    <w:rsid w:val="006766BC"/>
    <w:rsid w:val="006766F2"/>
    <w:rsid w:val="00681F1B"/>
    <w:rsid w:val="0068287D"/>
    <w:rsid w:val="0068320A"/>
    <w:rsid w:val="0068575D"/>
    <w:rsid w:val="00685CFE"/>
    <w:rsid w:val="00685F50"/>
    <w:rsid w:val="006865DC"/>
    <w:rsid w:val="00687DD1"/>
    <w:rsid w:val="00687DDC"/>
    <w:rsid w:val="006903D6"/>
    <w:rsid w:val="00691418"/>
    <w:rsid w:val="00692282"/>
    <w:rsid w:val="00692CB5"/>
    <w:rsid w:val="006935B5"/>
    <w:rsid w:val="00693D4B"/>
    <w:rsid w:val="00694315"/>
    <w:rsid w:val="00694978"/>
    <w:rsid w:val="00694AC7"/>
    <w:rsid w:val="006950BC"/>
    <w:rsid w:val="00695677"/>
    <w:rsid w:val="006964A2"/>
    <w:rsid w:val="006964DE"/>
    <w:rsid w:val="00696E05"/>
    <w:rsid w:val="006977C0"/>
    <w:rsid w:val="00697D8F"/>
    <w:rsid w:val="00697DC5"/>
    <w:rsid w:val="006A01E2"/>
    <w:rsid w:val="006A02FA"/>
    <w:rsid w:val="006A123A"/>
    <w:rsid w:val="006A2266"/>
    <w:rsid w:val="006A596F"/>
    <w:rsid w:val="006A6658"/>
    <w:rsid w:val="006A66A1"/>
    <w:rsid w:val="006A678F"/>
    <w:rsid w:val="006A69DB"/>
    <w:rsid w:val="006A74E8"/>
    <w:rsid w:val="006A78A9"/>
    <w:rsid w:val="006B067C"/>
    <w:rsid w:val="006B1C97"/>
    <w:rsid w:val="006B2D51"/>
    <w:rsid w:val="006B3938"/>
    <w:rsid w:val="006B5305"/>
    <w:rsid w:val="006B7006"/>
    <w:rsid w:val="006B76A7"/>
    <w:rsid w:val="006C1932"/>
    <w:rsid w:val="006C1CEA"/>
    <w:rsid w:val="006C1E62"/>
    <w:rsid w:val="006C3681"/>
    <w:rsid w:val="006C5CFE"/>
    <w:rsid w:val="006C6889"/>
    <w:rsid w:val="006C6EAE"/>
    <w:rsid w:val="006C7615"/>
    <w:rsid w:val="006D04CD"/>
    <w:rsid w:val="006D0957"/>
    <w:rsid w:val="006D0BDA"/>
    <w:rsid w:val="006D16C2"/>
    <w:rsid w:val="006D1CE2"/>
    <w:rsid w:val="006D1DC9"/>
    <w:rsid w:val="006D2A29"/>
    <w:rsid w:val="006D2C81"/>
    <w:rsid w:val="006D3685"/>
    <w:rsid w:val="006D3EB1"/>
    <w:rsid w:val="006D3F69"/>
    <w:rsid w:val="006D4065"/>
    <w:rsid w:val="006D4B54"/>
    <w:rsid w:val="006D5524"/>
    <w:rsid w:val="006E14D3"/>
    <w:rsid w:val="006E1CE0"/>
    <w:rsid w:val="006E2634"/>
    <w:rsid w:val="006E268F"/>
    <w:rsid w:val="006E29C8"/>
    <w:rsid w:val="006E314B"/>
    <w:rsid w:val="006E350C"/>
    <w:rsid w:val="006E3F40"/>
    <w:rsid w:val="006E4442"/>
    <w:rsid w:val="006E476B"/>
    <w:rsid w:val="006E5856"/>
    <w:rsid w:val="006E600F"/>
    <w:rsid w:val="006E67EE"/>
    <w:rsid w:val="006E7999"/>
    <w:rsid w:val="006E7B86"/>
    <w:rsid w:val="006F126A"/>
    <w:rsid w:val="006F3537"/>
    <w:rsid w:val="006F3F7C"/>
    <w:rsid w:val="006F4B5D"/>
    <w:rsid w:val="006F4DFD"/>
    <w:rsid w:val="006F6296"/>
    <w:rsid w:val="006F6527"/>
    <w:rsid w:val="006F6A5A"/>
    <w:rsid w:val="006F775B"/>
    <w:rsid w:val="006F7C87"/>
    <w:rsid w:val="00704398"/>
    <w:rsid w:val="00705114"/>
    <w:rsid w:val="00705CAD"/>
    <w:rsid w:val="00705DCB"/>
    <w:rsid w:val="0070629B"/>
    <w:rsid w:val="00706A6A"/>
    <w:rsid w:val="00707EA6"/>
    <w:rsid w:val="00710622"/>
    <w:rsid w:val="00711389"/>
    <w:rsid w:val="00711E59"/>
    <w:rsid w:val="00714CD1"/>
    <w:rsid w:val="00715FAB"/>
    <w:rsid w:val="007172CD"/>
    <w:rsid w:val="007175FB"/>
    <w:rsid w:val="00717EA2"/>
    <w:rsid w:val="007200E6"/>
    <w:rsid w:val="0072214B"/>
    <w:rsid w:val="00722F8C"/>
    <w:rsid w:val="00723C56"/>
    <w:rsid w:val="00724815"/>
    <w:rsid w:val="00725217"/>
    <w:rsid w:val="007256F2"/>
    <w:rsid w:val="007307ED"/>
    <w:rsid w:val="00731536"/>
    <w:rsid w:val="00732E61"/>
    <w:rsid w:val="0073312E"/>
    <w:rsid w:val="00733D93"/>
    <w:rsid w:val="0073411A"/>
    <w:rsid w:val="00734FE8"/>
    <w:rsid w:val="007358D5"/>
    <w:rsid w:val="0073592C"/>
    <w:rsid w:val="007359EE"/>
    <w:rsid w:val="00737F72"/>
    <w:rsid w:val="00740B8B"/>
    <w:rsid w:val="00740EBA"/>
    <w:rsid w:val="007420A4"/>
    <w:rsid w:val="007423C6"/>
    <w:rsid w:val="0074368F"/>
    <w:rsid w:val="00745C3B"/>
    <w:rsid w:val="00746B5F"/>
    <w:rsid w:val="00746CB5"/>
    <w:rsid w:val="007471FD"/>
    <w:rsid w:val="0075209A"/>
    <w:rsid w:val="00752119"/>
    <w:rsid w:val="00752D7F"/>
    <w:rsid w:val="007533E7"/>
    <w:rsid w:val="00753730"/>
    <w:rsid w:val="00753EFA"/>
    <w:rsid w:val="0075407F"/>
    <w:rsid w:val="00754465"/>
    <w:rsid w:val="007556EB"/>
    <w:rsid w:val="00755DFE"/>
    <w:rsid w:val="00756051"/>
    <w:rsid w:val="00756823"/>
    <w:rsid w:val="0075693E"/>
    <w:rsid w:val="00757092"/>
    <w:rsid w:val="00757DBF"/>
    <w:rsid w:val="00761925"/>
    <w:rsid w:val="00761B3E"/>
    <w:rsid w:val="00762676"/>
    <w:rsid w:val="00762DD0"/>
    <w:rsid w:val="00763A2F"/>
    <w:rsid w:val="00763CFF"/>
    <w:rsid w:val="00764CD2"/>
    <w:rsid w:val="00764D05"/>
    <w:rsid w:val="007657FE"/>
    <w:rsid w:val="00766B15"/>
    <w:rsid w:val="00767157"/>
    <w:rsid w:val="00767D2D"/>
    <w:rsid w:val="00767D4F"/>
    <w:rsid w:val="00767F46"/>
    <w:rsid w:val="0077038C"/>
    <w:rsid w:val="0077044A"/>
    <w:rsid w:val="0077054F"/>
    <w:rsid w:val="00771FB3"/>
    <w:rsid w:val="007725E4"/>
    <w:rsid w:val="0077315A"/>
    <w:rsid w:val="0077346C"/>
    <w:rsid w:val="0077395B"/>
    <w:rsid w:val="00773AE5"/>
    <w:rsid w:val="007742DB"/>
    <w:rsid w:val="0077490C"/>
    <w:rsid w:val="00774C28"/>
    <w:rsid w:val="00782BB4"/>
    <w:rsid w:val="007841EA"/>
    <w:rsid w:val="00784ED7"/>
    <w:rsid w:val="00784F49"/>
    <w:rsid w:val="00785347"/>
    <w:rsid w:val="00785CFD"/>
    <w:rsid w:val="00785D63"/>
    <w:rsid w:val="00791038"/>
    <w:rsid w:val="007910D9"/>
    <w:rsid w:val="00791448"/>
    <w:rsid w:val="00792DA8"/>
    <w:rsid w:val="0079545A"/>
    <w:rsid w:val="00795850"/>
    <w:rsid w:val="00796BA3"/>
    <w:rsid w:val="00796C9D"/>
    <w:rsid w:val="00796D93"/>
    <w:rsid w:val="0079720C"/>
    <w:rsid w:val="0079723E"/>
    <w:rsid w:val="007973B7"/>
    <w:rsid w:val="00797CB5"/>
    <w:rsid w:val="00797E77"/>
    <w:rsid w:val="007A0CEA"/>
    <w:rsid w:val="007A2FB1"/>
    <w:rsid w:val="007A4B62"/>
    <w:rsid w:val="007A585A"/>
    <w:rsid w:val="007A58B2"/>
    <w:rsid w:val="007A5B4B"/>
    <w:rsid w:val="007A6975"/>
    <w:rsid w:val="007B00AF"/>
    <w:rsid w:val="007B1D17"/>
    <w:rsid w:val="007B3BDB"/>
    <w:rsid w:val="007B515A"/>
    <w:rsid w:val="007B55CB"/>
    <w:rsid w:val="007B5B77"/>
    <w:rsid w:val="007B665C"/>
    <w:rsid w:val="007B66D0"/>
    <w:rsid w:val="007B6E48"/>
    <w:rsid w:val="007B74A8"/>
    <w:rsid w:val="007B75EA"/>
    <w:rsid w:val="007B7987"/>
    <w:rsid w:val="007C018F"/>
    <w:rsid w:val="007C12EF"/>
    <w:rsid w:val="007C37B6"/>
    <w:rsid w:val="007C3BB1"/>
    <w:rsid w:val="007C4298"/>
    <w:rsid w:val="007C525D"/>
    <w:rsid w:val="007C58A4"/>
    <w:rsid w:val="007C602C"/>
    <w:rsid w:val="007C6460"/>
    <w:rsid w:val="007C6FFA"/>
    <w:rsid w:val="007D0D01"/>
    <w:rsid w:val="007D0DFC"/>
    <w:rsid w:val="007D1D4B"/>
    <w:rsid w:val="007D2351"/>
    <w:rsid w:val="007D26A8"/>
    <w:rsid w:val="007D2B3D"/>
    <w:rsid w:val="007D31B4"/>
    <w:rsid w:val="007D39A9"/>
    <w:rsid w:val="007D400D"/>
    <w:rsid w:val="007D48C7"/>
    <w:rsid w:val="007D50A2"/>
    <w:rsid w:val="007D522B"/>
    <w:rsid w:val="007D5661"/>
    <w:rsid w:val="007D64F2"/>
    <w:rsid w:val="007D6CE1"/>
    <w:rsid w:val="007D78EF"/>
    <w:rsid w:val="007E0AA2"/>
    <w:rsid w:val="007E18B8"/>
    <w:rsid w:val="007E1C45"/>
    <w:rsid w:val="007E32AD"/>
    <w:rsid w:val="007E3428"/>
    <w:rsid w:val="007E36C9"/>
    <w:rsid w:val="007E521F"/>
    <w:rsid w:val="007F1029"/>
    <w:rsid w:val="007F1538"/>
    <w:rsid w:val="007F1979"/>
    <w:rsid w:val="007F1BCE"/>
    <w:rsid w:val="007F2571"/>
    <w:rsid w:val="007F26DA"/>
    <w:rsid w:val="007F332F"/>
    <w:rsid w:val="007F3E26"/>
    <w:rsid w:val="007F3EFE"/>
    <w:rsid w:val="007F3F52"/>
    <w:rsid w:val="007F560D"/>
    <w:rsid w:val="007F5D1E"/>
    <w:rsid w:val="007F7789"/>
    <w:rsid w:val="007F7979"/>
    <w:rsid w:val="0080015D"/>
    <w:rsid w:val="00800525"/>
    <w:rsid w:val="00800D38"/>
    <w:rsid w:val="00801735"/>
    <w:rsid w:val="00801AC0"/>
    <w:rsid w:val="00802642"/>
    <w:rsid w:val="00802B85"/>
    <w:rsid w:val="0080304F"/>
    <w:rsid w:val="00804A7E"/>
    <w:rsid w:val="008052ED"/>
    <w:rsid w:val="00805630"/>
    <w:rsid w:val="008057B8"/>
    <w:rsid w:val="00805E21"/>
    <w:rsid w:val="008067B4"/>
    <w:rsid w:val="008108B6"/>
    <w:rsid w:val="00810ACC"/>
    <w:rsid w:val="00810D31"/>
    <w:rsid w:val="00811445"/>
    <w:rsid w:val="00812A83"/>
    <w:rsid w:val="00813B17"/>
    <w:rsid w:val="00814C02"/>
    <w:rsid w:val="00814D1C"/>
    <w:rsid w:val="008174C2"/>
    <w:rsid w:val="00817A27"/>
    <w:rsid w:val="00820DDC"/>
    <w:rsid w:val="008211EF"/>
    <w:rsid w:val="00821855"/>
    <w:rsid w:val="00821D28"/>
    <w:rsid w:val="008244BA"/>
    <w:rsid w:val="0082460C"/>
    <w:rsid w:val="008260F3"/>
    <w:rsid w:val="00826CC8"/>
    <w:rsid w:val="00827E66"/>
    <w:rsid w:val="008313E6"/>
    <w:rsid w:val="008328CF"/>
    <w:rsid w:val="00832A6A"/>
    <w:rsid w:val="008330A1"/>
    <w:rsid w:val="00833589"/>
    <w:rsid w:val="00833D0A"/>
    <w:rsid w:val="008341A3"/>
    <w:rsid w:val="0083482D"/>
    <w:rsid w:val="00834928"/>
    <w:rsid w:val="00834CA7"/>
    <w:rsid w:val="00834EDF"/>
    <w:rsid w:val="008350CD"/>
    <w:rsid w:val="00835F3F"/>
    <w:rsid w:val="008361F5"/>
    <w:rsid w:val="00836CE0"/>
    <w:rsid w:val="00837171"/>
    <w:rsid w:val="00837858"/>
    <w:rsid w:val="0084075D"/>
    <w:rsid w:val="00840845"/>
    <w:rsid w:val="008409BE"/>
    <w:rsid w:val="00840BBF"/>
    <w:rsid w:val="00840BEE"/>
    <w:rsid w:val="00841B6E"/>
    <w:rsid w:val="008424F1"/>
    <w:rsid w:val="00842B0F"/>
    <w:rsid w:val="00842B7D"/>
    <w:rsid w:val="00842E88"/>
    <w:rsid w:val="00843A07"/>
    <w:rsid w:val="00844138"/>
    <w:rsid w:val="0084456B"/>
    <w:rsid w:val="00844A01"/>
    <w:rsid w:val="008460F2"/>
    <w:rsid w:val="00850451"/>
    <w:rsid w:val="0085095F"/>
    <w:rsid w:val="00850CBD"/>
    <w:rsid w:val="008515FB"/>
    <w:rsid w:val="00851DC0"/>
    <w:rsid w:val="008528F4"/>
    <w:rsid w:val="00852935"/>
    <w:rsid w:val="008529E7"/>
    <w:rsid w:val="00853337"/>
    <w:rsid w:val="00854855"/>
    <w:rsid w:val="00854BE9"/>
    <w:rsid w:val="00854F37"/>
    <w:rsid w:val="0085569D"/>
    <w:rsid w:val="00855B85"/>
    <w:rsid w:val="0085644D"/>
    <w:rsid w:val="00856658"/>
    <w:rsid w:val="00856855"/>
    <w:rsid w:val="00857E7A"/>
    <w:rsid w:val="00862550"/>
    <w:rsid w:val="008635B9"/>
    <w:rsid w:val="00864692"/>
    <w:rsid w:val="0086473B"/>
    <w:rsid w:val="00864789"/>
    <w:rsid w:val="00864F23"/>
    <w:rsid w:val="0086689F"/>
    <w:rsid w:val="00867AD8"/>
    <w:rsid w:val="00872256"/>
    <w:rsid w:val="008732A0"/>
    <w:rsid w:val="00873491"/>
    <w:rsid w:val="00873AB7"/>
    <w:rsid w:val="008756A6"/>
    <w:rsid w:val="008772F7"/>
    <w:rsid w:val="00880033"/>
    <w:rsid w:val="008802D3"/>
    <w:rsid w:val="008833FC"/>
    <w:rsid w:val="0088357B"/>
    <w:rsid w:val="00883D9E"/>
    <w:rsid w:val="00883FFC"/>
    <w:rsid w:val="00885273"/>
    <w:rsid w:val="008856B3"/>
    <w:rsid w:val="00886130"/>
    <w:rsid w:val="00886487"/>
    <w:rsid w:val="00887CD7"/>
    <w:rsid w:val="00890765"/>
    <w:rsid w:val="00890930"/>
    <w:rsid w:val="0089145C"/>
    <w:rsid w:val="00891E6C"/>
    <w:rsid w:val="008921F4"/>
    <w:rsid w:val="00893485"/>
    <w:rsid w:val="00893DD6"/>
    <w:rsid w:val="00896736"/>
    <w:rsid w:val="00896D4C"/>
    <w:rsid w:val="008971F8"/>
    <w:rsid w:val="008A0926"/>
    <w:rsid w:val="008A1302"/>
    <w:rsid w:val="008A13E0"/>
    <w:rsid w:val="008A1D44"/>
    <w:rsid w:val="008A25DA"/>
    <w:rsid w:val="008A2E94"/>
    <w:rsid w:val="008A3214"/>
    <w:rsid w:val="008A4C81"/>
    <w:rsid w:val="008A4FE0"/>
    <w:rsid w:val="008A59A7"/>
    <w:rsid w:val="008A6E34"/>
    <w:rsid w:val="008A7181"/>
    <w:rsid w:val="008B0BDF"/>
    <w:rsid w:val="008B1796"/>
    <w:rsid w:val="008B24CF"/>
    <w:rsid w:val="008B2739"/>
    <w:rsid w:val="008B2A7A"/>
    <w:rsid w:val="008B2D0F"/>
    <w:rsid w:val="008B397E"/>
    <w:rsid w:val="008B3D8C"/>
    <w:rsid w:val="008B4C66"/>
    <w:rsid w:val="008B5082"/>
    <w:rsid w:val="008B5636"/>
    <w:rsid w:val="008B5860"/>
    <w:rsid w:val="008B58A9"/>
    <w:rsid w:val="008B6E9A"/>
    <w:rsid w:val="008B7216"/>
    <w:rsid w:val="008B7DE3"/>
    <w:rsid w:val="008C0F79"/>
    <w:rsid w:val="008C24BD"/>
    <w:rsid w:val="008C29D9"/>
    <w:rsid w:val="008C56EC"/>
    <w:rsid w:val="008D14FF"/>
    <w:rsid w:val="008D1658"/>
    <w:rsid w:val="008D2960"/>
    <w:rsid w:val="008D2D49"/>
    <w:rsid w:val="008D424B"/>
    <w:rsid w:val="008D4C1B"/>
    <w:rsid w:val="008D598C"/>
    <w:rsid w:val="008D5DA3"/>
    <w:rsid w:val="008D5E26"/>
    <w:rsid w:val="008D6297"/>
    <w:rsid w:val="008D65DC"/>
    <w:rsid w:val="008D705F"/>
    <w:rsid w:val="008D72B9"/>
    <w:rsid w:val="008E28B7"/>
    <w:rsid w:val="008E4AC4"/>
    <w:rsid w:val="008E53B3"/>
    <w:rsid w:val="008E5621"/>
    <w:rsid w:val="008E58AE"/>
    <w:rsid w:val="008E69F4"/>
    <w:rsid w:val="008F057E"/>
    <w:rsid w:val="008F2BF9"/>
    <w:rsid w:val="008F35C5"/>
    <w:rsid w:val="008F45D1"/>
    <w:rsid w:val="008F54B5"/>
    <w:rsid w:val="008F5B9B"/>
    <w:rsid w:val="008F6BC5"/>
    <w:rsid w:val="00900267"/>
    <w:rsid w:val="00902197"/>
    <w:rsid w:val="00903B36"/>
    <w:rsid w:val="00903B44"/>
    <w:rsid w:val="00904C92"/>
    <w:rsid w:val="00905919"/>
    <w:rsid w:val="00906F75"/>
    <w:rsid w:val="0090745B"/>
    <w:rsid w:val="00910262"/>
    <w:rsid w:val="0091089B"/>
    <w:rsid w:val="00910A05"/>
    <w:rsid w:val="00910C2C"/>
    <w:rsid w:val="009113DC"/>
    <w:rsid w:val="0091160A"/>
    <w:rsid w:val="009116FF"/>
    <w:rsid w:val="00911A35"/>
    <w:rsid w:val="00911D71"/>
    <w:rsid w:val="009137A7"/>
    <w:rsid w:val="00914D0F"/>
    <w:rsid w:val="00915BAD"/>
    <w:rsid w:val="00916C67"/>
    <w:rsid w:val="009174DD"/>
    <w:rsid w:val="009209AA"/>
    <w:rsid w:val="009211EE"/>
    <w:rsid w:val="009233D6"/>
    <w:rsid w:val="009244B1"/>
    <w:rsid w:val="00925F26"/>
    <w:rsid w:val="00925F64"/>
    <w:rsid w:val="00926765"/>
    <w:rsid w:val="009276E2"/>
    <w:rsid w:val="009277CE"/>
    <w:rsid w:val="00927F3D"/>
    <w:rsid w:val="0093145B"/>
    <w:rsid w:val="00933757"/>
    <w:rsid w:val="00934DDC"/>
    <w:rsid w:val="00935002"/>
    <w:rsid w:val="0093500F"/>
    <w:rsid w:val="00936E9D"/>
    <w:rsid w:val="00937A32"/>
    <w:rsid w:val="00941817"/>
    <w:rsid w:val="0094218C"/>
    <w:rsid w:val="00942FF1"/>
    <w:rsid w:val="00943F84"/>
    <w:rsid w:val="00946045"/>
    <w:rsid w:val="00946EFB"/>
    <w:rsid w:val="00946F0C"/>
    <w:rsid w:val="009506CB"/>
    <w:rsid w:val="00952748"/>
    <w:rsid w:val="00952933"/>
    <w:rsid w:val="00952DC2"/>
    <w:rsid w:val="009540F3"/>
    <w:rsid w:val="00954686"/>
    <w:rsid w:val="00961AE4"/>
    <w:rsid w:val="0096227F"/>
    <w:rsid w:val="00962D1D"/>
    <w:rsid w:val="009632A0"/>
    <w:rsid w:val="0096359B"/>
    <w:rsid w:val="00963781"/>
    <w:rsid w:val="0096382B"/>
    <w:rsid w:val="009646CA"/>
    <w:rsid w:val="00964904"/>
    <w:rsid w:val="00964F43"/>
    <w:rsid w:val="00964F8D"/>
    <w:rsid w:val="009657A6"/>
    <w:rsid w:val="00966B24"/>
    <w:rsid w:val="00966D34"/>
    <w:rsid w:val="00966E50"/>
    <w:rsid w:val="00967D6B"/>
    <w:rsid w:val="00967F12"/>
    <w:rsid w:val="00967FCD"/>
    <w:rsid w:val="0097039B"/>
    <w:rsid w:val="00972185"/>
    <w:rsid w:val="009721C1"/>
    <w:rsid w:val="00972413"/>
    <w:rsid w:val="009728F6"/>
    <w:rsid w:val="00977FD5"/>
    <w:rsid w:val="009804D9"/>
    <w:rsid w:val="00980D6D"/>
    <w:rsid w:val="00981A2D"/>
    <w:rsid w:val="00981DA4"/>
    <w:rsid w:val="00983230"/>
    <w:rsid w:val="00985916"/>
    <w:rsid w:val="00985C87"/>
    <w:rsid w:val="0098665E"/>
    <w:rsid w:val="009876EA"/>
    <w:rsid w:val="00987728"/>
    <w:rsid w:val="00991372"/>
    <w:rsid w:val="00991A9D"/>
    <w:rsid w:val="00991DE7"/>
    <w:rsid w:val="00992054"/>
    <w:rsid w:val="0099326C"/>
    <w:rsid w:val="00994FEF"/>
    <w:rsid w:val="00995085"/>
    <w:rsid w:val="0099537A"/>
    <w:rsid w:val="00996362"/>
    <w:rsid w:val="00996378"/>
    <w:rsid w:val="00997F2E"/>
    <w:rsid w:val="00997F3D"/>
    <w:rsid w:val="00997FA0"/>
    <w:rsid w:val="009A00B9"/>
    <w:rsid w:val="009A0479"/>
    <w:rsid w:val="009A0D0A"/>
    <w:rsid w:val="009A16E6"/>
    <w:rsid w:val="009A75BE"/>
    <w:rsid w:val="009B0B2E"/>
    <w:rsid w:val="009B102D"/>
    <w:rsid w:val="009B34B9"/>
    <w:rsid w:val="009B3A31"/>
    <w:rsid w:val="009B3CA1"/>
    <w:rsid w:val="009B538A"/>
    <w:rsid w:val="009B6E70"/>
    <w:rsid w:val="009C1F79"/>
    <w:rsid w:val="009C231A"/>
    <w:rsid w:val="009C26A0"/>
    <w:rsid w:val="009C314D"/>
    <w:rsid w:val="009C438A"/>
    <w:rsid w:val="009C4770"/>
    <w:rsid w:val="009C5723"/>
    <w:rsid w:val="009C637B"/>
    <w:rsid w:val="009C6BA0"/>
    <w:rsid w:val="009C7F57"/>
    <w:rsid w:val="009D2582"/>
    <w:rsid w:val="009D38E3"/>
    <w:rsid w:val="009D43C5"/>
    <w:rsid w:val="009D486F"/>
    <w:rsid w:val="009D586E"/>
    <w:rsid w:val="009D6364"/>
    <w:rsid w:val="009D6F70"/>
    <w:rsid w:val="009D7503"/>
    <w:rsid w:val="009D7736"/>
    <w:rsid w:val="009E0DBA"/>
    <w:rsid w:val="009E1CDD"/>
    <w:rsid w:val="009E20EF"/>
    <w:rsid w:val="009E269F"/>
    <w:rsid w:val="009E2AA6"/>
    <w:rsid w:val="009E2B30"/>
    <w:rsid w:val="009E3488"/>
    <w:rsid w:val="009E3C1F"/>
    <w:rsid w:val="009E3DC9"/>
    <w:rsid w:val="009E4390"/>
    <w:rsid w:val="009E44CA"/>
    <w:rsid w:val="009E4F6C"/>
    <w:rsid w:val="009E53A7"/>
    <w:rsid w:val="009E683D"/>
    <w:rsid w:val="009E7E46"/>
    <w:rsid w:val="009F0B58"/>
    <w:rsid w:val="009F0EDD"/>
    <w:rsid w:val="009F1C57"/>
    <w:rsid w:val="009F2938"/>
    <w:rsid w:val="009F5F16"/>
    <w:rsid w:val="009F75DE"/>
    <w:rsid w:val="009F774F"/>
    <w:rsid w:val="00A0200B"/>
    <w:rsid w:val="00A046B5"/>
    <w:rsid w:val="00A05F4E"/>
    <w:rsid w:val="00A0684B"/>
    <w:rsid w:val="00A07C27"/>
    <w:rsid w:val="00A103DF"/>
    <w:rsid w:val="00A10DE9"/>
    <w:rsid w:val="00A11137"/>
    <w:rsid w:val="00A119DC"/>
    <w:rsid w:val="00A11DCB"/>
    <w:rsid w:val="00A12BC7"/>
    <w:rsid w:val="00A12D48"/>
    <w:rsid w:val="00A12DE5"/>
    <w:rsid w:val="00A12E34"/>
    <w:rsid w:val="00A132F8"/>
    <w:rsid w:val="00A13CCE"/>
    <w:rsid w:val="00A13CE2"/>
    <w:rsid w:val="00A155D5"/>
    <w:rsid w:val="00A16667"/>
    <w:rsid w:val="00A16AB3"/>
    <w:rsid w:val="00A17587"/>
    <w:rsid w:val="00A2040D"/>
    <w:rsid w:val="00A20C6B"/>
    <w:rsid w:val="00A20F26"/>
    <w:rsid w:val="00A22A49"/>
    <w:rsid w:val="00A22D29"/>
    <w:rsid w:val="00A22DC8"/>
    <w:rsid w:val="00A2363F"/>
    <w:rsid w:val="00A23CCC"/>
    <w:rsid w:val="00A24A68"/>
    <w:rsid w:val="00A24B27"/>
    <w:rsid w:val="00A24B6D"/>
    <w:rsid w:val="00A24F8F"/>
    <w:rsid w:val="00A252AB"/>
    <w:rsid w:val="00A27F1F"/>
    <w:rsid w:val="00A30E83"/>
    <w:rsid w:val="00A31294"/>
    <w:rsid w:val="00A3131D"/>
    <w:rsid w:val="00A3176C"/>
    <w:rsid w:val="00A33964"/>
    <w:rsid w:val="00A33DBF"/>
    <w:rsid w:val="00A35098"/>
    <w:rsid w:val="00A360AA"/>
    <w:rsid w:val="00A36B38"/>
    <w:rsid w:val="00A41F54"/>
    <w:rsid w:val="00A42C8E"/>
    <w:rsid w:val="00A431DA"/>
    <w:rsid w:val="00A45A12"/>
    <w:rsid w:val="00A46591"/>
    <w:rsid w:val="00A46F36"/>
    <w:rsid w:val="00A47E08"/>
    <w:rsid w:val="00A51E03"/>
    <w:rsid w:val="00A52848"/>
    <w:rsid w:val="00A52943"/>
    <w:rsid w:val="00A536CE"/>
    <w:rsid w:val="00A53B13"/>
    <w:rsid w:val="00A56051"/>
    <w:rsid w:val="00A565E8"/>
    <w:rsid w:val="00A57378"/>
    <w:rsid w:val="00A5799F"/>
    <w:rsid w:val="00A57A1F"/>
    <w:rsid w:val="00A61B2E"/>
    <w:rsid w:val="00A62E6D"/>
    <w:rsid w:val="00A640EB"/>
    <w:rsid w:val="00A64849"/>
    <w:rsid w:val="00A65600"/>
    <w:rsid w:val="00A65AB5"/>
    <w:rsid w:val="00A665F6"/>
    <w:rsid w:val="00A6666C"/>
    <w:rsid w:val="00A66B8A"/>
    <w:rsid w:val="00A67DD3"/>
    <w:rsid w:val="00A67EB4"/>
    <w:rsid w:val="00A67FBA"/>
    <w:rsid w:val="00A70EFD"/>
    <w:rsid w:val="00A71B0D"/>
    <w:rsid w:val="00A71C90"/>
    <w:rsid w:val="00A72C86"/>
    <w:rsid w:val="00A7334F"/>
    <w:rsid w:val="00A73A53"/>
    <w:rsid w:val="00A74998"/>
    <w:rsid w:val="00A75158"/>
    <w:rsid w:val="00A752CA"/>
    <w:rsid w:val="00A767B7"/>
    <w:rsid w:val="00A811C1"/>
    <w:rsid w:val="00A82C0B"/>
    <w:rsid w:val="00A82FD1"/>
    <w:rsid w:val="00A83C10"/>
    <w:rsid w:val="00A8452F"/>
    <w:rsid w:val="00A85EB9"/>
    <w:rsid w:val="00A8692B"/>
    <w:rsid w:val="00A86B16"/>
    <w:rsid w:val="00A86B2A"/>
    <w:rsid w:val="00A87356"/>
    <w:rsid w:val="00A87450"/>
    <w:rsid w:val="00A918B5"/>
    <w:rsid w:val="00A919C6"/>
    <w:rsid w:val="00A91B78"/>
    <w:rsid w:val="00A91E85"/>
    <w:rsid w:val="00A93E6D"/>
    <w:rsid w:val="00A94C08"/>
    <w:rsid w:val="00A94DE2"/>
    <w:rsid w:val="00A951A4"/>
    <w:rsid w:val="00A95624"/>
    <w:rsid w:val="00A95C88"/>
    <w:rsid w:val="00A961F1"/>
    <w:rsid w:val="00A97892"/>
    <w:rsid w:val="00A97A33"/>
    <w:rsid w:val="00A97E9E"/>
    <w:rsid w:val="00AA07DD"/>
    <w:rsid w:val="00AA1A80"/>
    <w:rsid w:val="00AA21F9"/>
    <w:rsid w:val="00AA3024"/>
    <w:rsid w:val="00AA3359"/>
    <w:rsid w:val="00AA3607"/>
    <w:rsid w:val="00AA5C14"/>
    <w:rsid w:val="00AA632C"/>
    <w:rsid w:val="00AA6440"/>
    <w:rsid w:val="00AA67E3"/>
    <w:rsid w:val="00AA6C4E"/>
    <w:rsid w:val="00AA7987"/>
    <w:rsid w:val="00AB181C"/>
    <w:rsid w:val="00AB1BDE"/>
    <w:rsid w:val="00AB1F94"/>
    <w:rsid w:val="00AB34B4"/>
    <w:rsid w:val="00AB5706"/>
    <w:rsid w:val="00AB5989"/>
    <w:rsid w:val="00AB6555"/>
    <w:rsid w:val="00AB6E94"/>
    <w:rsid w:val="00AC1CCF"/>
    <w:rsid w:val="00AC2BF8"/>
    <w:rsid w:val="00AC38D0"/>
    <w:rsid w:val="00AC4202"/>
    <w:rsid w:val="00AC4B1D"/>
    <w:rsid w:val="00AC581B"/>
    <w:rsid w:val="00AC6143"/>
    <w:rsid w:val="00AC6171"/>
    <w:rsid w:val="00AD2A3B"/>
    <w:rsid w:val="00AD45CF"/>
    <w:rsid w:val="00AD5DEE"/>
    <w:rsid w:val="00AD6312"/>
    <w:rsid w:val="00AD6475"/>
    <w:rsid w:val="00AE062D"/>
    <w:rsid w:val="00AE0E1A"/>
    <w:rsid w:val="00AE1BAF"/>
    <w:rsid w:val="00AE3C5A"/>
    <w:rsid w:val="00AE3EC2"/>
    <w:rsid w:val="00AE3F14"/>
    <w:rsid w:val="00AE46DC"/>
    <w:rsid w:val="00AE47B5"/>
    <w:rsid w:val="00AE4FF5"/>
    <w:rsid w:val="00AE530F"/>
    <w:rsid w:val="00AE5742"/>
    <w:rsid w:val="00AE5C77"/>
    <w:rsid w:val="00AE5D14"/>
    <w:rsid w:val="00AE63AB"/>
    <w:rsid w:val="00AF0842"/>
    <w:rsid w:val="00AF0848"/>
    <w:rsid w:val="00AF0960"/>
    <w:rsid w:val="00AF1610"/>
    <w:rsid w:val="00AF276B"/>
    <w:rsid w:val="00AF2D51"/>
    <w:rsid w:val="00AF2FFB"/>
    <w:rsid w:val="00AF3094"/>
    <w:rsid w:val="00AF441A"/>
    <w:rsid w:val="00AF54EF"/>
    <w:rsid w:val="00AF5B4A"/>
    <w:rsid w:val="00AF6233"/>
    <w:rsid w:val="00AF64E7"/>
    <w:rsid w:val="00AF65B1"/>
    <w:rsid w:val="00AF6CBC"/>
    <w:rsid w:val="00AF7177"/>
    <w:rsid w:val="00AF71C1"/>
    <w:rsid w:val="00AF7434"/>
    <w:rsid w:val="00AF7AAA"/>
    <w:rsid w:val="00AF7B91"/>
    <w:rsid w:val="00AF7E5E"/>
    <w:rsid w:val="00AF7F8A"/>
    <w:rsid w:val="00B002CA"/>
    <w:rsid w:val="00B01CB6"/>
    <w:rsid w:val="00B029AB"/>
    <w:rsid w:val="00B03A23"/>
    <w:rsid w:val="00B047B3"/>
    <w:rsid w:val="00B057E4"/>
    <w:rsid w:val="00B05DEE"/>
    <w:rsid w:val="00B07B0F"/>
    <w:rsid w:val="00B10F0A"/>
    <w:rsid w:val="00B10F5C"/>
    <w:rsid w:val="00B11C35"/>
    <w:rsid w:val="00B11F99"/>
    <w:rsid w:val="00B12F40"/>
    <w:rsid w:val="00B1374C"/>
    <w:rsid w:val="00B13DFC"/>
    <w:rsid w:val="00B14129"/>
    <w:rsid w:val="00B1491C"/>
    <w:rsid w:val="00B155D8"/>
    <w:rsid w:val="00B15BF2"/>
    <w:rsid w:val="00B2033D"/>
    <w:rsid w:val="00B212B2"/>
    <w:rsid w:val="00B224E9"/>
    <w:rsid w:val="00B228C4"/>
    <w:rsid w:val="00B23224"/>
    <w:rsid w:val="00B23395"/>
    <w:rsid w:val="00B2398E"/>
    <w:rsid w:val="00B262D3"/>
    <w:rsid w:val="00B2671A"/>
    <w:rsid w:val="00B2688F"/>
    <w:rsid w:val="00B26EF7"/>
    <w:rsid w:val="00B2774B"/>
    <w:rsid w:val="00B27A2F"/>
    <w:rsid w:val="00B27CA5"/>
    <w:rsid w:val="00B30A7E"/>
    <w:rsid w:val="00B338B6"/>
    <w:rsid w:val="00B34192"/>
    <w:rsid w:val="00B34922"/>
    <w:rsid w:val="00B367CC"/>
    <w:rsid w:val="00B36A65"/>
    <w:rsid w:val="00B36B01"/>
    <w:rsid w:val="00B372AE"/>
    <w:rsid w:val="00B377D5"/>
    <w:rsid w:val="00B403CA"/>
    <w:rsid w:val="00B40CBB"/>
    <w:rsid w:val="00B427AC"/>
    <w:rsid w:val="00B440CB"/>
    <w:rsid w:val="00B4618D"/>
    <w:rsid w:val="00B46831"/>
    <w:rsid w:val="00B472BB"/>
    <w:rsid w:val="00B47EFC"/>
    <w:rsid w:val="00B503DA"/>
    <w:rsid w:val="00B5218F"/>
    <w:rsid w:val="00B52E09"/>
    <w:rsid w:val="00B53369"/>
    <w:rsid w:val="00B53914"/>
    <w:rsid w:val="00B56AD9"/>
    <w:rsid w:val="00B570D6"/>
    <w:rsid w:val="00B57708"/>
    <w:rsid w:val="00B57D63"/>
    <w:rsid w:val="00B6010F"/>
    <w:rsid w:val="00B60329"/>
    <w:rsid w:val="00B611E4"/>
    <w:rsid w:val="00B61B19"/>
    <w:rsid w:val="00B61B26"/>
    <w:rsid w:val="00B6503B"/>
    <w:rsid w:val="00B652A4"/>
    <w:rsid w:val="00B668AC"/>
    <w:rsid w:val="00B66E23"/>
    <w:rsid w:val="00B66F39"/>
    <w:rsid w:val="00B66FD5"/>
    <w:rsid w:val="00B6725C"/>
    <w:rsid w:val="00B67D4C"/>
    <w:rsid w:val="00B715F7"/>
    <w:rsid w:val="00B71623"/>
    <w:rsid w:val="00B720DE"/>
    <w:rsid w:val="00B72972"/>
    <w:rsid w:val="00B73425"/>
    <w:rsid w:val="00B73644"/>
    <w:rsid w:val="00B75068"/>
    <w:rsid w:val="00B76FB5"/>
    <w:rsid w:val="00B77CEE"/>
    <w:rsid w:val="00B77D53"/>
    <w:rsid w:val="00B80AD5"/>
    <w:rsid w:val="00B80CAE"/>
    <w:rsid w:val="00B8109B"/>
    <w:rsid w:val="00B81651"/>
    <w:rsid w:val="00B839F1"/>
    <w:rsid w:val="00B83C23"/>
    <w:rsid w:val="00B8404E"/>
    <w:rsid w:val="00B85690"/>
    <w:rsid w:val="00B86E27"/>
    <w:rsid w:val="00B876F3"/>
    <w:rsid w:val="00B90040"/>
    <w:rsid w:val="00B90CBB"/>
    <w:rsid w:val="00B912E6"/>
    <w:rsid w:val="00B91AF7"/>
    <w:rsid w:val="00B92796"/>
    <w:rsid w:val="00B92A71"/>
    <w:rsid w:val="00B93BBD"/>
    <w:rsid w:val="00B9434A"/>
    <w:rsid w:val="00B948B2"/>
    <w:rsid w:val="00B9554F"/>
    <w:rsid w:val="00B9560C"/>
    <w:rsid w:val="00B965D7"/>
    <w:rsid w:val="00B970F8"/>
    <w:rsid w:val="00B9773B"/>
    <w:rsid w:val="00BA074D"/>
    <w:rsid w:val="00BA166D"/>
    <w:rsid w:val="00BA1CFA"/>
    <w:rsid w:val="00BA46D0"/>
    <w:rsid w:val="00BA4C79"/>
    <w:rsid w:val="00BA4E72"/>
    <w:rsid w:val="00BA5040"/>
    <w:rsid w:val="00BA5B32"/>
    <w:rsid w:val="00BA67E4"/>
    <w:rsid w:val="00BA74A6"/>
    <w:rsid w:val="00BA7E99"/>
    <w:rsid w:val="00BB0A5D"/>
    <w:rsid w:val="00BB0F2C"/>
    <w:rsid w:val="00BB171B"/>
    <w:rsid w:val="00BB1860"/>
    <w:rsid w:val="00BB2084"/>
    <w:rsid w:val="00BB2B55"/>
    <w:rsid w:val="00BB2F60"/>
    <w:rsid w:val="00BB369D"/>
    <w:rsid w:val="00BB3ACA"/>
    <w:rsid w:val="00BB5933"/>
    <w:rsid w:val="00BB5BC5"/>
    <w:rsid w:val="00BB7A41"/>
    <w:rsid w:val="00BC01DD"/>
    <w:rsid w:val="00BC22AC"/>
    <w:rsid w:val="00BC261C"/>
    <w:rsid w:val="00BC314D"/>
    <w:rsid w:val="00BC3361"/>
    <w:rsid w:val="00BC352A"/>
    <w:rsid w:val="00BC3678"/>
    <w:rsid w:val="00BC36AA"/>
    <w:rsid w:val="00BC3CC1"/>
    <w:rsid w:val="00BC41D6"/>
    <w:rsid w:val="00BC4576"/>
    <w:rsid w:val="00BC5471"/>
    <w:rsid w:val="00BC5501"/>
    <w:rsid w:val="00BC65CD"/>
    <w:rsid w:val="00BC6C94"/>
    <w:rsid w:val="00BC6E5C"/>
    <w:rsid w:val="00BC772A"/>
    <w:rsid w:val="00BD0133"/>
    <w:rsid w:val="00BD1375"/>
    <w:rsid w:val="00BD18C4"/>
    <w:rsid w:val="00BD3B49"/>
    <w:rsid w:val="00BD445E"/>
    <w:rsid w:val="00BD4F80"/>
    <w:rsid w:val="00BD60C0"/>
    <w:rsid w:val="00BD66B2"/>
    <w:rsid w:val="00BD6B6B"/>
    <w:rsid w:val="00BD75EA"/>
    <w:rsid w:val="00BD7D2B"/>
    <w:rsid w:val="00BE0406"/>
    <w:rsid w:val="00BE0515"/>
    <w:rsid w:val="00BE248D"/>
    <w:rsid w:val="00BE25E9"/>
    <w:rsid w:val="00BE26C7"/>
    <w:rsid w:val="00BE26F5"/>
    <w:rsid w:val="00BE39BE"/>
    <w:rsid w:val="00BE5C63"/>
    <w:rsid w:val="00BE6764"/>
    <w:rsid w:val="00BE7067"/>
    <w:rsid w:val="00BE75D7"/>
    <w:rsid w:val="00BF098C"/>
    <w:rsid w:val="00BF1AC6"/>
    <w:rsid w:val="00BF1E8C"/>
    <w:rsid w:val="00BF3D04"/>
    <w:rsid w:val="00BF41C8"/>
    <w:rsid w:val="00BF4248"/>
    <w:rsid w:val="00BF4D87"/>
    <w:rsid w:val="00BF516E"/>
    <w:rsid w:val="00BF5AC4"/>
    <w:rsid w:val="00BF5CA1"/>
    <w:rsid w:val="00BF5DF4"/>
    <w:rsid w:val="00BF5E4A"/>
    <w:rsid w:val="00BF5F81"/>
    <w:rsid w:val="00BF5FED"/>
    <w:rsid w:val="00BF60BC"/>
    <w:rsid w:val="00BF7021"/>
    <w:rsid w:val="00BF75F4"/>
    <w:rsid w:val="00C005FA"/>
    <w:rsid w:val="00C0086B"/>
    <w:rsid w:val="00C015AF"/>
    <w:rsid w:val="00C01E45"/>
    <w:rsid w:val="00C03162"/>
    <w:rsid w:val="00C031AF"/>
    <w:rsid w:val="00C03F56"/>
    <w:rsid w:val="00C04782"/>
    <w:rsid w:val="00C04D97"/>
    <w:rsid w:val="00C0572D"/>
    <w:rsid w:val="00C067FC"/>
    <w:rsid w:val="00C10610"/>
    <w:rsid w:val="00C10670"/>
    <w:rsid w:val="00C111DC"/>
    <w:rsid w:val="00C11F74"/>
    <w:rsid w:val="00C1203A"/>
    <w:rsid w:val="00C123B3"/>
    <w:rsid w:val="00C1267C"/>
    <w:rsid w:val="00C1295D"/>
    <w:rsid w:val="00C1317F"/>
    <w:rsid w:val="00C13233"/>
    <w:rsid w:val="00C132A6"/>
    <w:rsid w:val="00C13370"/>
    <w:rsid w:val="00C13F2E"/>
    <w:rsid w:val="00C13FF3"/>
    <w:rsid w:val="00C16880"/>
    <w:rsid w:val="00C16B6B"/>
    <w:rsid w:val="00C17DF5"/>
    <w:rsid w:val="00C17DFC"/>
    <w:rsid w:val="00C2249D"/>
    <w:rsid w:val="00C22CF8"/>
    <w:rsid w:val="00C235E9"/>
    <w:rsid w:val="00C23EBA"/>
    <w:rsid w:val="00C23FCF"/>
    <w:rsid w:val="00C23FE1"/>
    <w:rsid w:val="00C26269"/>
    <w:rsid w:val="00C26292"/>
    <w:rsid w:val="00C275AA"/>
    <w:rsid w:val="00C30103"/>
    <w:rsid w:val="00C30EF7"/>
    <w:rsid w:val="00C31151"/>
    <w:rsid w:val="00C3219A"/>
    <w:rsid w:val="00C32487"/>
    <w:rsid w:val="00C32E40"/>
    <w:rsid w:val="00C333F3"/>
    <w:rsid w:val="00C34A74"/>
    <w:rsid w:val="00C3537D"/>
    <w:rsid w:val="00C37A7F"/>
    <w:rsid w:val="00C403B1"/>
    <w:rsid w:val="00C406E2"/>
    <w:rsid w:val="00C42C57"/>
    <w:rsid w:val="00C42FA3"/>
    <w:rsid w:val="00C44BF9"/>
    <w:rsid w:val="00C45C35"/>
    <w:rsid w:val="00C478B9"/>
    <w:rsid w:val="00C47B4B"/>
    <w:rsid w:val="00C528AF"/>
    <w:rsid w:val="00C53C8A"/>
    <w:rsid w:val="00C548C3"/>
    <w:rsid w:val="00C54FB2"/>
    <w:rsid w:val="00C5554B"/>
    <w:rsid w:val="00C601BB"/>
    <w:rsid w:val="00C6020B"/>
    <w:rsid w:val="00C61CB6"/>
    <w:rsid w:val="00C61D3B"/>
    <w:rsid w:val="00C61D60"/>
    <w:rsid w:val="00C61F78"/>
    <w:rsid w:val="00C631E3"/>
    <w:rsid w:val="00C63F5C"/>
    <w:rsid w:val="00C65095"/>
    <w:rsid w:val="00C653F8"/>
    <w:rsid w:val="00C6743B"/>
    <w:rsid w:val="00C701DD"/>
    <w:rsid w:val="00C71493"/>
    <w:rsid w:val="00C715B0"/>
    <w:rsid w:val="00C72380"/>
    <w:rsid w:val="00C73CFB"/>
    <w:rsid w:val="00C747A4"/>
    <w:rsid w:val="00C74DB7"/>
    <w:rsid w:val="00C75537"/>
    <w:rsid w:val="00C76AD8"/>
    <w:rsid w:val="00C774AB"/>
    <w:rsid w:val="00C7799F"/>
    <w:rsid w:val="00C823C6"/>
    <w:rsid w:val="00C82B04"/>
    <w:rsid w:val="00C834F8"/>
    <w:rsid w:val="00C848BE"/>
    <w:rsid w:val="00C851AA"/>
    <w:rsid w:val="00C8708D"/>
    <w:rsid w:val="00C876E3"/>
    <w:rsid w:val="00C902D0"/>
    <w:rsid w:val="00C91598"/>
    <w:rsid w:val="00C92DA7"/>
    <w:rsid w:val="00C9303F"/>
    <w:rsid w:val="00C93259"/>
    <w:rsid w:val="00C94694"/>
    <w:rsid w:val="00C950C7"/>
    <w:rsid w:val="00C961EF"/>
    <w:rsid w:val="00C96272"/>
    <w:rsid w:val="00C96807"/>
    <w:rsid w:val="00CA13DD"/>
    <w:rsid w:val="00CA1DB2"/>
    <w:rsid w:val="00CA2396"/>
    <w:rsid w:val="00CA3DD0"/>
    <w:rsid w:val="00CA3ECA"/>
    <w:rsid w:val="00CA50F1"/>
    <w:rsid w:val="00CA5952"/>
    <w:rsid w:val="00CA5C2E"/>
    <w:rsid w:val="00CA5C4C"/>
    <w:rsid w:val="00CA6790"/>
    <w:rsid w:val="00CA75BF"/>
    <w:rsid w:val="00CA7D24"/>
    <w:rsid w:val="00CB0160"/>
    <w:rsid w:val="00CB058F"/>
    <w:rsid w:val="00CB0AE9"/>
    <w:rsid w:val="00CB0B34"/>
    <w:rsid w:val="00CB275B"/>
    <w:rsid w:val="00CB294F"/>
    <w:rsid w:val="00CB2FC5"/>
    <w:rsid w:val="00CB4C0E"/>
    <w:rsid w:val="00CB50EF"/>
    <w:rsid w:val="00CB5250"/>
    <w:rsid w:val="00CB6457"/>
    <w:rsid w:val="00CB7CDF"/>
    <w:rsid w:val="00CC1EDF"/>
    <w:rsid w:val="00CC3710"/>
    <w:rsid w:val="00CC39FD"/>
    <w:rsid w:val="00CC3BB8"/>
    <w:rsid w:val="00CC4D17"/>
    <w:rsid w:val="00CC4FDF"/>
    <w:rsid w:val="00CC503F"/>
    <w:rsid w:val="00CC57FC"/>
    <w:rsid w:val="00CC6A07"/>
    <w:rsid w:val="00CC6A26"/>
    <w:rsid w:val="00CC6CA6"/>
    <w:rsid w:val="00CC7B8D"/>
    <w:rsid w:val="00CD0684"/>
    <w:rsid w:val="00CD0CC1"/>
    <w:rsid w:val="00CD1DE1"/>
    <w:rsid w:val="00CD489A"/>
    <w:rsid w:val="00CD581F"/>
    <w:rsid w:val="00CD60B3"/>
    <w:rsid w:val="00CD6560"/>
    <w:rsid w:val="00CD6D41"/>
    <w:rsid w:val="00CD6FF0"/>
    <w:rsid w:val="00CD713A"/>
    <w:rsid w:val="00CD7445"/>
    <w:rsid w:val="00CE044B"/>
    <w:rsid w:val="00CE050B"/>
    <w:rsid w:val="00CE081B"/>
    <w:rsid w:val="00CE1314"/>
    <w:rsid w:val="00CE1EB0"/>
    <w:rsid w:val="00CE1EB9"/>
    <w:rsid w:val="00CE223B"/>
    <w:rsid w:val="00CE2811"/>
    <w:rsid w:val="00CE2E0D"/>
    <w:rsid w:val="00CE3B2A"/>
    <w:rsid w:val="00CE5127"/>
    <w:rsid w:val="00CE62C9"/>
    <w:rsid w:val="00CE711A"/>
    <w:rsid w:val="00CF072E"/>
    <w:rsid w:val="00CF0A7E"/>
    <w:rsid w:val="00CF279B"/>
    <w:rsid w:val="00CF4188"/>
    <w:rsid w:val="00CF470C"/>
    <w:rsid w:val="00CF651A"/>
    <w:rsid w:val="00CF7842"/>
    <w:rsid w:val="00D0042A"/>
    <w:rsid w:val="00D005C9"/>
    <w:rsid w:val="00D021DA"/>
    <w:rsid w:val="00D027D0"/>
    <w:rsid w:val="00D02BBC"/>
    <w:rsid w:val="00D042AC"/>
    <w:rsid w:val="00D04FFF"/>
    <w:rsid w:val="00D058A7"/>
    <w:rsid w:val="00D05E8E"/>
    <w:rsid w:val="00D06F6A"/>
    <w:rsid w:val="00D07024"/>
    <w:rsid w:val="00D078C5"/>
    <w:rsid w:val="00D07B3E"/>
    <w:rsid w:val="00D101AC"/>
    <w:rsid w:val="00D1108B"/>
    <w:rsid w:val="00D115F0"/>
    <w:rsid w:val="00D11EE7"/>
    <w:rsid w:val="00D12166"/>
    <w:rsid w:val="00D12BBC"/>
    <w:rsid w:val="00D13094"/>
    <w:rsid w:val="00D13157"/>
    <w:rsid w:val="00D13DAE"/>
    <w:rsid w:val="00D14B20"/>
    <w:rsid w:val="00D15C68"/>
    <w:rsid w:val="00D15D60"/>
    <w:rsid w:val="00D16E50"/>
    <w:rsid w:val="00D17336"/>
    <w:rsid w:val="00D20982"/>
    <w:rsid w:val="00D21104"/>
    <w:rsid w:val="00D21148"/>
    <w:rsid w:val="00D2158C"/>
    <w:rsid w:val="00D227D3"/>
    <w:rsid w:val="00D22ADC"/>
    <w:rsid w:val="00D2324D"/>
    <w:rsid w:val="00D2328D"/>
    <w:rsid w:val="00D2357F"/>
    <w:rsid w:val="00D2361C"/>
    <w:rsid w:val="00D244C6"/>
    <w:rsid w:val="00D255EC"/>
    <w:rsid w:val="00D308D0"/>
    <w:rsid w:val="00D318DB"/>
    <w:rsid w:val="00D31C5D"/>
    <w:rsid w:val="00D3248C"/>
    <w:rsid w:val="00D328F5"/>
    <w:rsid w:val="00D34225"/>
    <w:rsid w:val="00D34AC4"/>
    <w:rsid w:val="00D35867"/>
    <w:rsid w:val="00D35A5A"/>
    <w:rsid w:val="00D369F5"/>
    <w:rsid w:val="00D37789"/>
    <w:rsid w:val="00D40B75"/>
    <w:rsid w:val="00D4257A"/>
    <w:rsid w:val="00D43EDE"/>
    <w:rsid w:val="00D452D0"/>
    <w:rsid w:val="00D455F1"/>
    <w:rsid w:val="00D461DB"/>
    <w:rsid w:val="00D462F4"/>
    <w:rsid w:val="00D46451"/>
    <w:rsid w:val="00D4661A"/>
    <w:rsid w:val="00D46720"/>
    <w:rsid w:val="00D477BC"/>
    <w:rsid w:val="00D52467"/>
    <w:rsid w:val="00D5384F"/>
    <w:rsid w:val="00D53DD6"/>
    <w:rsid w:val="00D54777"/>
    <w:rsid w:val="00D5487B"/>
    <w:rsid w:val="00D54BBA"/>
    <w:rsid w:val="00D5524F"/>
    <w:rsid w:val="00D555E8"/>
    <w:rsid w:val="00D566F0"/>
    <w:rsid w:val="00D60BFE"/>
    <w:rsid w:val="00D61882"/>
    <w:rsid w:val="00D6196D"/>
    <w:rsid w:val="00D64056"/>
    <w:rsid w:val="00D66B26"/>
    <w:rsid w:val="00D7022C"/>
    <w:rsid w:val="00D70396"/>
    <w:rsid w:val="00D73EA5"/>
    <w:rsid w:val="00D74ABF"/>
    <w:rsid w:val="00D7528F"/>
    <w:rsid w:val="00D7568B"/>
    <w:rsid w:val="00D759CE"/>
    <w:rsid w:val="00D75B70"/>
    <w:rsid w:val="00D7617B"/>
    <w:rsid w:val="00D76DCE"/>
    <w:rsid w:val="00D76E4E"/>
    <w:rsid w:val="00D776B3"/>
    <w:rsid w:val="00D779AC"/>
    <w:rsid w:val="00D80B3D"/>
    <w:rsid w:val="00D83468"/>
    <w:rsid w:val="00D83B83"/>
    <w:rsid w:val="00D83E6C"/>
    <w:rsid w:val="00D84C65"/>
    <w:rsid w:val="00D851D4"/>
    <w:rsid w:val="00D85200"/>
    <w:rsid w:val="00D85584"/>
    <w:rsid w:val="00D85A8E"/>
    <w:rsid w:val="00D85B43"/>
    <w:rsid w:val="00D86A67"/>
    <w:rsid w:val="00D86B8D"/>
    <w:rsid w:val="00D87661"/>
    <w:rsid w:val="00D87DB9"/>
    <w:rsid w:val="00D90A21"/>
    <w:rsid w:val="00D9115E"/>
    <w:rsid w:val="00D93AF9"/>
    <w:rsid w:val="00D93F78"/>
    <w:rsid w:val="00D9529C"/>
    <w:rsid w:val="00D97E56"/>
    <w:rsid w:val="00DA04E2"/>
    <w:rsid w:val="00DA1203"/>
    <w:rsid w:val="00DA6D86"/>
    <w:rsid w:val="00DB179C"/>
    <w:rsid w:val="00DB238E"/>
    <w:rsid w:val="00DB25B7"/>
    <w:rsid w:val="00DB29A6"/>
    <w:rsid w:val="00DB2F8F"/>
    <w:rsid w:val="00DB3742"/>
    <w:rsid w:val="00DB4953"/>
    <w:rsid w:val="00DB6F48"/>
    <w:rsid w:val="00DC00E0"/>
    <w:rsid w:val="00DC0E2E"/>
    <w:rsid w:val="00DC1EA9"/>
    <w:rsid w:val="00DC3FB0"/>
    <w:rsid w:val="00DC42E7"/>
    <w:rsid w:val="00DC4487"/>
    <w:rsid w:val="00DC6292"/>
    <w:rsid w:val="00DC7628"/>
    <w:rsid w:val="00DC79E8"/>
    <w:rsid w:val="00DD04B2"/>
    <w:rsid w:val="00DD12B0"/>
    <w:rsid w:val="00DD33D1"/>
    <w:rsid w:val="00DD3B1C"/>
    <w:rsid w:val="00DD4C9F"/>
    <w:rsid w:val="00DD5180"/>
    <w:rsid w:val="00DD61FF"/>
    <w:rsid w:val="00DD655B"/>
    <w:rsid w:val="00DD6588"/>
    <w:rsid w:val="00DD7429"/>
    <w:rsid w:val="00DD796F"/>
    <w:rsid w:val="00DE05F4"/>
    <w:rsid w:val="00DE08FA"/>
    <w:rsid w:val="00DE0E13"/>
    <w:rsid w:val="00DE2C61"/>
    <w:rsid w:val="00DE2CF1"/>
    <w:rsid w:val="00DE2E54"/>
    <w:rsid w:val="00DE35A0"/>
    <w:rsid w:val="00DE3B1B"/>
    <w:rsid w:val="00DE4B2E"/>
    <w:rsid w:val="00DE570D"/>
    <w:rsid w:val="00DE6B19"/>
    <w:rsid w:val="00DF02CC"/>
    <w:rsid w:val="00DF030D"/>
    <w:rsid w:val="00DF08DD"/>
    <w:rsid w:val="00DF211B"/>
    <w:rsid w:val="00DF2CD8"/>
    <w:rsid w:val="00DF36EC"/>
    <w:rsid w:val="00DF3A85"/>
    <w:rsid w:val="00DF3B13"/>
    <w:rsid w:val="00DF4179"/>
    <w:rsid w:val="00DF46A9"/>
    <w:rsid w:val="00DF46EE"/>
    <w:rsid w:val="00DF7113"/>
    <w:rsid w:val="00DF7426"/>
    <w:rsid w:val="00DF771C"/>
    <w:rsid w:val="00E004FB"/>
    <w:rsid w:val="00E00B39"/>
    <w:rsid w:val="00E01651"/>
    <w:rsid w:val="00E022EC"/>
    <w:rsid w:val="00E047F8"/>
    <w:rsid w:val="00E04A1A"/>
    <w:rsid w:val="00E05D82"/>
    <w:rsid w:val="00E0647B"/>
    <w:rsid w:val="00E06DC0"/>
    <w:rsid w:val="00E06DC8"/>
    <w:rsid w:val="00E10E90"/>
    <w:rsid w:val="00E11524"/>
    <w:rsid w:val="00E12EB2"/>
    <w:rsid w:val="00E132D2"/>
    <w:rsid w:val="00E13966"/>
    <w:rsid w:val="00E17108"/>
    <w:rsid w:val="00E20BCF"/>
    <w:rsid w:val="00E20D79"/>
    <w:rsid w:val="00E2149F"/>
    <w:rsid w:val="00E21BA9"/>
    <w:rsid w:val="00E21E37"/>
    <w:rsid w:val="00E23229"/>
    <w:rsid w:val="00E237FD"/>
    <w:rsid w:val="00E24239"/>
    <w:rsid w:val="00E2436B"/>
    <w:rsid w:val="00E24574"/>
    <w:rsid w:val="00E252E1"/>
    <w:rsid w:val="00E25638"/>
    <w:rsid w:val="00E26741"/>
    <w:rsid w:val="00E26B48"/>
    <w:rsid w:val="00E26E42"/>
    <w:rsid w:val="00E303B2"/>
    <w:rsid w:val="00E32117"/>
    <w:rsid w:val="00E34117"/>
    <w:rsid w:val="00E343C1"/>
    <w:rsid w:val="00E34A1F"/>
    <w:rsid w:val="00E34C47"/>
    <w:rsid w:val="00E34E8A"/>
    <w:rsid w:val="00E35C5B"/>
    <w:rsid w:val="00E379A7"/>
    <w:rsid w:val="00E404D9"/>
    <w:rsid w:val="00E40945"/>
    <w:rsid w:val="00E4094C"/>
    <w:rsid w:val="00E40A6D"/>
    <w:rsid w:val="00E40F6B"/>
    <w:rsid w:val="00E4246F"/>
    <w:rsid w:val="00E426EA"/>
    <w:rsid w:val="00E4338C"/>
    <w:rsid w:val="00E43879"/>
    <w:rsid w:val="00E43E0A"/>
    <w:rsid w:val="00E44020"/>
    <w:rsid w:val="00E4468A"/>
    <w:rsid w:val="00E45489"/>
    <w:rsid w:val="00E45917"/>
    <w:rsid w:val="00E45E05"/>
    <w:rsid w:val="00E45F4B"/>
    <w:rsid w:val="00E4665B"/>
    <w:rsid w:val="00E46BE4"/>
    <w:rsid w:val="00E4789C"/>
    <w:rsid w:val="00E50794"/>
    <w:rsid w:val="00E50A12"/>
    <w:rsid w:val="00E50A6A"/>
    <w:rsid w:val="00E50E3C"/>
    <w:rsid w:val="00E52B6F"/>
    <w:rsid w:val="00E5464C"/>
    <w:rsid w:val="00E547E1"/>
    <w:rsid w:val="00E54C9B"/>
    <w:rsid w:val="00E54FC4"/>
    <w:rsid w:val="00E55CFC"/>
    <w:rsid w:val="00E560F3"/>
    <w:rsid w:val="00E56862"/>
    <w:rsid w:val="00E568F8"/>
    <w:rsid w:val="00E56FC3"/>
    <w:rsid w:val="00E57DE8"/>
    <w:rsid w:val="00E57E42"/>
    <w:rsid w:val="00E6008D"/>
    <w:rsid w:val="00E61236"/>
    <w:rsid w:val="00E61C9F"/>
    <w:rsid w:val="00E64146"/>
    <w:rsid w:val="00E642D0"/>
    <w:rsid w:val="00E65102"/>
    <w:rsid w:val="00E6576D"/>
    <w:rsid w:val="00E669D5"/>
    <w:rsid w:val="00E700E8"/>
    <w:rsid w:val="00E707EE"/>
    <w:rsid w:val="00E71461"/>
    <w:rsid w:val="00E714B3"/>
    <w:rsid w:val="00E7267B"/>
    <w:rsid w:val="00E72822"/>
    <w:rsid w:val="00E73393"/>
    <w:rsid w:val="00E744CA"/>
    <w:rsid w:val="00E75273"/>
    <w:rsid w:val="00E80152"/>
    <w:rsid w:val="00E80EB5"/>
    <w:rsid w:val="00E81D0F"/>
    <w:rsid w:val="00E82655"/>
    <w:rsid w:val="00E840AC"/>
    <w:rsid w:val="00E85E4A"/>
    <w:rsid w:val="00E8688A"/>
    <w:rsid w:val="00E86A68"/>
    <w:rsid w:val="00E86E65"/>
    <w:rsid w:val="00E87D3B"/>
    <w:rsid w:val="00E9068F"/>
    <w:rsid w:val="00E90B4A"/>
    <w:rsid w:val="00E91AEB"/>
    <w:rsid w:val="00E925E6"/>
    <w:rsid w:val="00E92B4D"/>
    <w:rsid w:val="00E935DA"/>
    <w:rsid w:val="00E94571"/>
    <w:rsid w:val="00E9473B"/>
    <w:rsid w:val="00E950D8"/>
    <w:rsid w:val="00E95FE6"/>
    <w:rsid w:val="00E96F41"/>
    <w:rsid w:val="00E97411"/>
    <w:rsid w:val="00E97E2C"/>
    <w:rsid w:val="00EA0398"/>
    <w:rsid w:val="00EA0849"/>
    <w:rsid w:val="00EA19AC"/>
    <w:rsid w:val="00EA2A34"/>
    <w:rsid w:val="00EA2D87"/>
    <w:rsid w:val="00EA3284"/>
    <w:rsid w:val="00EA3912"/>
    <w:rsid w:val="00EA4DD2"/>
    <w:rsid w:val="00EA53BE"/>
    <w:rsid w:val="00EA59B7"/>
    <w:rsid w:val="00EA6537"/>
    <w:rsid w:val="00EA6A13"/>
    <w:rsid w:val="00EA70DB"/>
    <w:rsid w:val="00EA7D8F"/>
    <w:rsid w:val="00EB1888"/>
    <w:rsid w:val="00EB1C8D"/>
    <w:rsid w:val="00EB1FB8"/>
    <w:rsid w:val="00EB2948"/>
    <w:rsid w:val="00EB2DB6"/>
    <w:rsid w:val="00EB391A"/>
    <w:rsid w:val="00EB3E68"/>
    <w:rsid w:val="00EB40C2"/>
    <w:rsid w:val="00EB424E"/>
    <w:rsid w:val="00EB4508"/>
    <w:rsid w:val="00EB46DF"/>
    <w:rsid w:val="00EB486D"/>
    <w:rsid w:val="00EB4895"/>
    <w:rsid w:val="00EB5017"/>
    <w:rsid w:val="00EB5B67"/>
    <w:rsid w:val="00EB6087"/>
    <w:rsid w:val="00EB6C53"/>
    <w:rsid w:val="00EB6FA0"/>
    <w:rsid w:val="00EB72A0"/>
    <w:rsid w:val="00EB766F"/>
    <w:rsid w:val="00EB7FB0"/>
    <w:rsid w:val="00EC0A0C"/>
    <w:rsid w:val="00EC0E49"/>
    <w:rsid w:val="00EC1A54"/>
    <w:rsid w:val="00EC2170"/>
    <w:rsid w:val="00EC25FC"/>
    <w:rsid w:val="00EC2E4B"/>
    <w:rsid w:val="00EC43DA"/>
    <w:rsid w:val="00EC5726"/>
    <w:rsid w:val="00EC5B78"/>
    <w:rsid w:val="00EC65BF"/>
    <w:rsid w:val="00EC7E29"/>
    <w:rsid w:val="00ED0824"/>
    <w:rsid w:val="00ED1235"/>
    <w:rsid w:val="00ED141F"/>
    <w:rsid w:val="00ED15AE"/>
    <w:rsid w:val="00ED1C21"/>
    <w:rsid w:val="00ED5A1A"/>
    <w:rsid w:val="00ED5F92"/>
    <w:rsid w:val="00ED6DB4"/>
    <w:rsid w:val="00ED7BB8"/>
    <w:rsid w:val="00EE03AC"/>
    <w:rsid w:val="00EE266B"/>
    <w:rsid w:val="00EE4A6D"/>
    <w:rsid w:val="00EE5B3F"/>
    <w:rsid w:val="00EE6DD1"/>
    <w:rsid w:val="00EE781C"/>
    <w:rsid w:val="00EE7925"/>
    <w:rsid w:val="00EE7E22"/>
    <w:rsid w:val="00EF1150"/>
    <w:rsid w:val="00EF14F9"/>
    <w:rsid w:val="00EF1621"/>
    <w:rsid w:val="00EF2A82"/>
    <w:rsid w:val="00EF2F47"/>
    <w:rsid w:val="00EF38F3"/>
    <w:rsid w:val="00EF3BA3"/>
    <w:rsid w:val="00EF3D7E"/>
    <w:rsid w:val="00EF41CA"/>
    <w:rsid w:val="00EF48E5"/>
    <w:rsid w:val="00EF5131"/>
    <w:rsid w:val="00EF5DA7"/>
    <w:rsid w:val="00EF5F4B"/>
    <w:rsid w:val="00EF66F8"/>
    <w:rsid w:val="00EF7CDE"/>
    <w:rsid w:val="00EF7F76"/>
    <w:rsid w:val="00F01D69"/>
    <w:rsid w:val="00F02036"/>
    <w:rsid w:val="00F02F88"/>
    <w:rsid w:val="00F02F9C"/>
    <w:rsid w:val="00F03CC2"/>
    <w:rsid w:val="00F03DFC"/>
    <w:rsid w:val="00F04E01"/>
    <w:rsid w:val="00F04E3F"/>
    <w:rsid w:val="00F05513"/>
    <w:rsid w:val="00F05826"/>
    <w:rsid w:val="00F0656B"/>
    <w:rsid w:val="00F07449"/>
    <w:rsid w:val="00F077F3"/>
    <w:rsid w:val="00F07D92"/>
    <w:rsid w:val="00F101C2"/>
    <w:rsid w:val="00F1249D"/>
    <w:rsid w:val="00F136F6"/>
    <w:rsid w:val="00F1448F"/>
    <w:rsid w:val="00F146AD"/>
    <w:rsid w:val="00F14B38"/>
    <w:rsid w:val="00F14DFD"/>
    <w:rsid w:val="00F14F48"/>
    <w:rsid w:val="00F153D5"/>
    <w:rsid w:val="00F15BFE"/>
    <w:rsid w:val="00F207EA"/>
    <w:rsid w:val="00F214EB"/>
    <w:rsid w:val="00F21545"/>
    <w:rsid w:val="00F21743"/>
    <w:rsid w:val="00F229B9"/>
    <w:rsid w:val="00F2612F"/>
    <w:rsid w:val="00F27D6B"/>
    <w:rsid w:val="00F302A6"/>
    <w:rsid w:val="00F3187A"/>
    <w:rsid w:val="00F31C87"/>
    <w:rsid w:val="00F3278B"/>
    <w:rsid w:val="00F32825"/>
    <w:rsid w:val="00F32903"/>
    <w:rsid w:val="00F33080"/>
    <w:rsid w:val="00F34105"/>
    <w:rsid w:val="00F37789"/>
    <w:rsid w:val="00F40748"/>
    <w:rsid w:val="00F4167E"/>
    <w:rsid w:val="00F416A8"/>
    <w:rsid w:val="00F41AD1"/>
    <w:rsid w:val="00F43C70"/>
    <w:rsid w:val="00F43CCD"/>
    <w:rsid w:val="00F44F0E"/>
    <w:rsid w:val="00F45018"/>
    <w:rsid w:val="00F4551E"/>
    <w:rsid w:val="00F465F9"/>
    <w:rsid w:val="00F47E1D"/>
    <w:rsid w:val="00F50845"/>
    <w:rsid w:val="00F5176C"/>
    <w:rsid w:val="00F529A1"/>
    <w:rsid w:val="00F54509"/>
    <w:rsid w:val="00F5475A"/>
    <w:rsid w:val="00F54911"/>
    <w:rsid w:val="00F56277"/>
    <w:rsid w:val="00F605BC"/>
    <w:rsid w:val="00F60920"/>
    <w:rsid w:val="00F6129B"/>
    <w:rsid w:val="00F617FC"/>
    <w:rsid w:val="00F63D9F"/>
    <w:rsid w:val="00F64711"/>
    <w:rsid w:val="00F65849"/>
    <w:rsid w:val="00F65D06"/>
    <w:rsid w:val="00F6773A"/>
    <w:rsid w:val="00F7172A"/>
    <w:rsid w:val="00F7270B"/>
    <w:rsid w:val="00F74F46"/>
    <w:rsid w:val="00F75BBF"/>
    <w:rsid w:val="00F76A51"/>
    <w:rsid w:val="00F77634"/>
    <w:rsid w:val="00F77EC2"/>
    <w:rsid w:val="00F77ED8"/>
    <w:rsid w:val="00F812D8"/>
    <w:rsid w:val="00F819C7"/>
    <w:rsid w:val="00F820BF"/>
    <w:rsid w:val="00F82837"/>
    <w:rsid w:val="00F83042"/>
    <w:rsid w:val="00F84E9F"/>
    <w:rsid w:val="00F86261"/>
    <w:rsid w:val="00F86F0C"/>
    <w:rsid w:val="00F875E1"/>
    <w:rsid w:val="00F9029A"/>
    <w:rsid w:val="00F905DF"/>
    <w:rsid w:val="00F912D2"/>
    <w:rsid w:val="00F91719"/>
    <w:rsid w:val="00F91A1F"/>
    <w:rsid w:val="00F92715"/>
    <w:rsid w:val="00F92F21"/>
    <w:rsid w:val="00F9429A"/>
    <w:rsid w:val="00FA005C"/>
    <w:rsid w:val="00FA0B8F"/>
    <w:rsid w:val="00FA10CE"/>
    <w:rsid w:val="00FA177E"/>
    <w:rsid w:val="00FA1826"/>
    <w:rsid w:val="00FA186D"/>
    <w:rsid w:val="00FA3C52"/>
    <w:rsid w:val="00FA4B6A"/>
    <w:rsid w:val="00FA5347"/>
    <w:rsid w:val="00FA5667"/>
    <w:rsid w:val="00FA596F"/>
    <w:rsid w:val="00FA5BF4"/>
    <w:rsid w:val="00FA6AA7"/>
    <w:rsid w:val="00FA6AD1"/>
    <w:rsid w:val="00FB3EDF"/>
    <w:rsid w:val="00FB4C58"/>
    <w:rsid w:val="00FB706E"/>
    <w:rsid w:val="00FB7588"/>
    <w:rsid w:val="00FB7646"/>
    <w:rsid w:val="00FC00FF"/>
    <w:rsid w:val="00FC015E"/>
    <w:rsid w:val="00FC097C"/>
    <w:rsid w:val="00FC0D2D"/>
    <w:rsid w:val="00FC15C6"/>
    <w:rsid w:val="00FC1EE0"/>
    <w:rsid w:val="00FC43E6"/>
    <w:rsid w:val="00FC5C22"/>
    <w:rsid w:val="00FC5E23"/>
    <w:rsid w:val="00FC61D2"/>
    <w:rsid w:val="00FD0135"/>
    <w:rsid w:val="00FD063D"/>
    <w:rsid w:val="00FD0675"/>
    <w:rsid w:val="00FD16BF"/>
    <w:rsid w:val="00FD223F"/>
    <w:rsid w:val="00FD2455"/>
    <w:rsid w:val="00FD370A"/>
    <w:rsid w:val="00FD5012"/>
    <w:rsid w:val="00FD5C07"/>
    <w:rsid w:val="00FD5F24"/>
    <w:rsid w:val="00FD69CA"/>
    <w:rsid w:val="00FD7810"/>
    <w:rsid w:val="00FE0392"/>
    <w:rsid w:val="00FE0D3C"/>
    <w:rsid w:val="00FE113E"/>
    <w:rsid w:val="00FE1888"/>
    <w:rsid w:val="00FE2B96"/>
    <w:rsid w:val="00FE2D71"/>
    <w:rsid w:val="00FE2D8A"/>
    <w:rsid w:val="00FE3681"/>
    <w:rsid w:val="00FE3977"/>
    <w:rsid w:val="00FE3DFE"/>
    <w:rsid w:val="00FE4C6B"/>
    <w:rsid w:val="00FE4CC1"/>
    <w:rsid w:val="00FE5A40"/>
    <w:rsid w:val="00FE5C56"/>
    <w:rsid w:val="00FE61DF"/>
    <w:rsid w:val="00FE6563"/>
    <w:rsid w:val="00FE6592"/>
    <w:rsid w:val="00FE660F"/>
    <w:rsid w:val="00FE73FF"/>
    <w:rsid w:val="00FE7B9F"/>
    <w:rsid w:val="00FF16B5"/>
    <w:rsid w:val="00FF2E5D"/>
    <w:rsid w:val="00FF50FB"/>
    <w:rsid w:val="00FF6296"/>
    <w:rsid w:val="00FF6327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88965"/>
  <w15:chartTrackingRefBased/>
  <w15:docId w15:val="{1763E81B-47E0-4CD4-BBA0-A3D5390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99F"/>
    <w:pPr>
      <w:spacing w:after="200" w:line="276" w:lineRule="auto"/>
    </w:pPr>
    <w:rPr>
      <w:rFonts w:ascii="Verdana" w:hAnsi="Verdana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1150"/>
    <w:pPr>
      <w:keepNext/>
      <w:spacing w:after="0"/>
      <w:outlineLvl w:val="0"/>
    </w:pPr>
    <w:rPr>
      <w:b/>
      <w:bCs/>
      <w:kern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422FB"/>
    <w:pPr>
      <w:keepNext/>
      <w:numPr>
        <w:ilvl w:val="12"/>
      </w:numPr>
      <w:tabs>
        <w:tab w:val="left" w:pos="284"/>
        <w:tab w:val="left" w:pos="567"/>
        <w:tab w:val="left" w:pos="709"/>
      </w:tabs>
      <w:spacing w:after="0" w:line="360" w:lineRule="auto"/>
      <w:ind w:left="426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22FB"/>
    <w:pPr>
      <w:keepNext/>
      <w:spacing w:after="0" w:line="360" w:lineRule="auto"/>
      <w:outlineLvl w:val="2"/>
    </w:pPr>
    <w:rPr>
      <w:b/>
      <w:bCs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22FB"/>
    <w:pPr>
      <w:keepNext/>
      <w:spacing w:after="0"/>
      <w:outlineLvl w:val="3"/>
    </w:pPr>
    <w:rPr>
      <w:b/>
      <w:bCs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45018"/>
    <w:pPr>
      <w:spacing w:after="0"/>
      <w:outlineLvl w:val="4"/>
    </w:pPr>
    <w:rPr>
      <w:b/>
      <w:bCs/>
      <w:iCs/>
      <w:szCs w:val="26"/>
      <w:lang w:val="x-none" w:eastAsia="x-none"/>
    </w:rPr>
  </w:style>
  <w:style w:type="paragraph" w:styleId="Nagwek7">
    <w:name w:val="heading 7"/>
    <w:basedOn w:val="Normalny"/>
    <w:next w:val="Normalny"/>
    <w:qFormat/>
    <w:rsid w:val="00E50E3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A5B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A62"/>
  </w:style>
  <w:style w:type="paragraph" w:styleId="Stopka">
    <w:name w:val="footer"/>
    <w:basedOn w:val="Normalny"/>
    <w:link w:val="StopkaZnak"/>
    <w:uiPriority w:val="99"/>
    <w:unhideWhenUsed/>
    <w:rsid w:val="002B0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A62"/>
  </w:style>
  <w:style w:type="paragraph" w:styleId="Tekstdymka">
    <w:name w:val="Balloon Text"/>
    <w:basedOn w:val="Normalny"/>
    <w:link w:val="TekstdymkaZnak"/>
    <w:uiPriority w:val="99"/>
    <w:semiHidden/>
    <w:unhideWhenUsed/>
    <w:rsid w:val="002B0A6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B0A6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82E7B"/>
    <w:pPr>
      <w:numPr>
        <w:ilvl w:val="12"/>
      </w:numPr>
      <w:tabs>
        <w:tab w:val="left" w:pos="284"/>
        <w:tab w:val="left" w:pos="567"/>
        <w:tab w:val="left" w:pos="709"/>
      </w:tabs>
      <w:spacing w:after="0" w:line="360" w:lineRule="auto"/>
    </w:pPr>
    <w:rPr>
      <w:rFonts w:ascii="Arial" w:hAnsi="Arial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482E7B"/>
    <w:rPr>
      <w:rFonts w:ascii="Arial" w:eastAsia="Times New Roman" w:hAnsi="Arial" w:cs="Arial"/>
      <w:sz w:val="24"/>
      <w:szCs w:val="24"/>
    </w:rPr>
  </w:style>
  <w:style w:type="paragraph" w:customStyle="1" w:styleId="Styl">
    <w:name w:val="Styl"/>
    <w:uiPriority w:val="99"/>
    <w:rsid w:val="00482E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C1E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DF"/>
    <w:pPr>
      <w:spacing w:line="240" w:lineRule="auto"/>
    </w:pPr>
    <w:rPr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C1E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1ED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D35A5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C04782"/>
    <w:rPr>
      <w:szCs w:val="20"/>
    </w:rPr>
  </w:style>
  <w:style w:type="character" w:styleId="Odwoanieprzypisukocowego">
    <w:name w:val="endnote reference"/>
    <w:semiHidden/>
    <w:rsid w:val="00C04782"/>
    <w:rPr>
      <w:vertAlign w:val="superscript"/>
    </w:rPr>
  </w:style>
  <w:style w:type="paragraph" w:styleId="Tekstpodstawowywcity">
    <w:name w:val="Body Text Indent"/>
    <w:basedOn w:val="Normalny"/>
    <w:rsid w:val="00DF7113"/>
    <w:pPr>
      <w:spacing w:after="120"/>
      <w:ind w:left="283"/>
    </w:pPr>
  </w:style>
  <w:style w:type="paragraph" w:styleId="Tekstpodstawowywcity2">
    <w:name w:val="Body Text Indent 2"/>
    <w:basedOn w:val="Normalny"/>
    <w:rsid w:val="00F9271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92715"/>
    <w:pPr>
      <w:spacing w:after="120"/>
      <w:ind w:left="283"/>
    </w:pPr>
    <w:rPr>
      <w:sz w:val="16"/>
      <w:szCs w:val="16"/>
    </w:rPr>
  </w:style>
  <w:style w:type="paragraph" w:customStyle="1" w:styleId="StylZlewej032cmPierwszywiersz125cm">
    <w:name w:val="Styl Z lewej:  032 cm Pierwszy wiersz:  125 cm"/>
    <w:basedOn w:val="Normalny"/>
    <w:rsid w:val="00EC65BF"/>
    <w:pPr>
      <w:spacing w:after="0" w:line="240" w:lineRule="auto"/>
      <w:ind w:left="181"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Nagwek1Znak">
    <w:name w:val="Nagłówek 1 Znak"/>
    <w:link w:val="Nagwek1"/>
    <w:uiPriority w:val="9"/>
    <w:rsid w:val="00181150"/>
    <w:rPr>
      <w:rFonts w:ascii="Verdana" w:hAnsi="Verdana"/>
      <w:b/>
      <w:bCs/>
      <w:kern w:val="32"/>
      <w:szCs w:val="32"/>
      <w:lang w:val="x-none" w:eastAsia="x-none"/>
    </w:rPr>
  </w:style>
  <w:style w:type="paragraph" w:styleId="Bezodstpw">
    <w:name w:val="No Spacing"/>
    <w:link w:val="BezodstpwZnak"/>
    <w:qFormat/>
    <w:rsid w:val="00EB40C2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B40C2"/>
    <w:rPr>
      <w:sz w:val="22"/>
      <w:szCs w:val="22"/>
      <w:lang w:val="pl-PL" w:eastAsia="en-US" w:bidi="ar-SA"/>
    </w:rPr>
  </w:style>
  <w:style w:type="paragraph" w:customStyle="1" w:styleId="7C593DFE7AFA4D31948DB0ACF2337AFF">
    <w:name w:val="7C593DFE7AFA4D31948DB0ACF2337AFF"/>
    <w:rsid w:val="00EB40C2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Nagwek3Znak">
    <w:name w:val="Nagłówek 3 Znak"/>
    <w:link w:val="Nagwek3"/>
    <w:uiPriority w:val="9"/>
    <w:rsid w:val="002422FB"/>
    <w:rPr>
      <w:rFonts w:ascii="Verdana" w:hAnsi="Verdana"/>
      <w:b/>
      <w:bCs/>
      <w:sz w:val="22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2422FB"/>
    <w:rPr>
      <w:rFonts w:ascii="Verdana" w:hAnsi="Verdana"/>
      <w:b/>
      <w:bCs/>
      <w:sz w:val="22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F45018"/>
    <w:rPr>
      <w:rFonts w:ascii="Verdana" w:hAnsi="Verdana"/>
      <w:b/>
      <w:bCs/>
      <w:iCs/>
      <w:szCs w:val="26"/>
      <w:lang w:val="x-none" w:eastAsia="x-none"/>
    </w:rPr>
  </w:style>
  <w:style w:type="character" w:styleId="Wyrnienieintensywne">
    <w:name w:val="Intense Emphasis"/>
    <w:uiPriority w:val="21"/>
    <w:qFormat/>
    <w:rsid w:val="005A2FC1"/>
    <w:rPr>
      <w:b/>
      <w:bCs/>
      <w:i/>
      <w:iCs/>
      <w:color w:val="4F81B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4880"/>
    <w:pPr>
      <w:keepLines/>
      <w:spacing w:before="480"/>
      <w:outlineLvl w:val="9"/>
    </w:pPr>
    <w:rPr>
      <w:rFonts w:ascii="Cambria" w:hAnsi="Cambria"/>
      <w:color w:val="365F91"/>
      <w:kern w:val="0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174880"/>
    <w:pPr>
      <w:spacing w:after="0"/>
      <w:ind w:left="200"/>
    </w:pPr>
    <w:rPr>
      <w:rFonts w:ascii="Calibri" w:hAnsi="Calibri" w:cs="Calibri"/>
      <w:smallCaps/>
      <w:szCs w:val="20"/>
    </w:rPr>
  </w:style>
  <w:style w:type="character" w:styleId="Hipercze">
    <w:name w:val="Hyperlink"/>
    <w:uiPriority w:val="99"/>
    <w:unhideWhenUsed/>
    <w:rsid w:val="00174880"/>
    <w:rPr>
      <w:color w:val="0000FF"/>
      <w:u w:val="single"/>
    </w:rPr>
  </w:style>
  <w:style w:type="paragraph" w:customStyle="1" w:styleId="Tekstpodstawowy21">
    <w:name w:val="Tekst podstawowy 21"/>
    <w:basedOn w:val="Normalny"/>
    <w:rsid w:val="008D2960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8D2960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0"/>
    </w:rPr>
  </w:style>
  <w:style w:type="paragraph" w:customStyle="1" w:styleId="Tekstpodstawowy32">
    <w:name w:val="Tekst podstawowy 32"/>
    <w:basedOn w:val="Normalny"/>
    <w:rsid w:val="008D296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32">
    <w:name w:val="Tekst podstawowy wcięty 32"/>
    <w:basedOn w:val="Normalny"/>
    <w:rsid w:val="008D2960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453E5A"/>
    <w:pPr>
      <w:spacing w:after="0"/>
      <w:ind w:left="12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rsid w:val="00453E5A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C76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C7615"/>
    <w:rPr>
      <w:sz w:val="16"/>
      <w:szCs w:val="16"/>
    </w:rPr>
  </w:style>
  <w:style w:type="paragraph" w:customStyle="1" w:styleId="gwp239b881cgmail-western">
    <w:name w:val="gwp239b881c_gmail-western"/>
    <w:basedOn w:val="Normalny"/>
    <w:rsid w:val="00A31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BC6C94"/>
    <w:pPr>
      <w:spacing w:before="120" w:after="120"/>
    </w:pPr>
    <w:rPr>
      <w:rFonts w:ascii="Calibri" w:hAnsi="Calibri" w:cs="Calibri"/>
      <w:b/>
      <w:bCs/>
      <w: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6C94"/>
    <w:pPr>
      <w:spacing w:after="0"/>
      <w:ind w:left="400"/>
    </w:pPr>
    <w:rPr>
      <w:rFonts w:ascii="Calibri" w:hAnsi="Calibri" w:cs="Calibr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6C94"/>
    <w:pPr>
      <w:spacing w:after="0"/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6C94"/>
    <w:pPr>
      <w:spacing w:after="0"/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6C94"/>
    <w:pPr>
      <w:spacing w:after="0"/>
      <w:ind w:left="10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6C94"/>
    <w:pPr>
      <w:spacing w:after="0"/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6C94"/>
    <w:pPr>
      <w:spacing w:after="0"/>
      <w:ind w:left="1600"/>
    </w:pPr>
    <w:rPr>
      <w:rFonts w:ascii="Calibri" w:hAnsi="Calibri" w:cs="Calibri"/>
      <w:sz w:val="18"/>
      <w:szCs w:val="18"/>
    </w:rPr>
  </w:style>
  <w:style w:type="paragraph" w:customStyle="1" w:styleId="Punktory">
    <w:name w:val="Punktory"/>
    <w:basedOn w:val="Akapitzlist"/>
    <w:link w:val="PunktoryZnak"/>
    <w:qFormat/>
    <w:rsid w:val="00A52943"/>
    <w:pPr>
      <w:numPr>
        <w:numId w:val="6"/>
      </w:numPr>
      <w:spacing w:after="0"/>
      <w:ind w:left="567"/>
      <w:jc w:val="both"/>
    </w:pPr>
    <w:rPr>
      <w:rFonts w:ascii="Times New Roman" w:eastAsia="Calibri" w:hAnsi="Times New Roman"/>
      <w:sz w:val="22"/>
      <w:lang w:eastAsia="en-US"/>
    </w:rPr>
  </w:style>
  <w:style w:type="character" w:customStyle="1" w:styleId="PunktoryZnak">
    <w:name w:val="Punktory Znak"/>
    <w:link w:val="Punktory"/>
    <w:rsid w:val="00A52943"/>
    <w:rPr>
      <w:rFonts w:ascii="Times New Roman" w:eastAsia="Calibri" w:hAnsi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52943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52943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92A7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y">
    <w:name w:val="Tytuły"/>
    <w:basedOn w:val="Normalny"/>
    <w:link w:val="TytuyZnak"/>
    <w:qFormat/>
    <w:rsid w:val="00CD60B3"/>
    <w:pPr>
      <w:spacing w:after="0"/>
      <w:jc w:val="center"/>
    </w:pPr>
    <w:rPr>
      <w:rFonts w:ascii="Times New Roman" w:eastAsia="Calibri" w:hAnsi="Times New Roman"/>
      <w:sz w:val="22"/>
      <w:lang w:eastAsia="en-US"/>
    </w:rPr>
  </w:style>
  <w:style w:type="character" w:customStyle="1" w:styleId="TytuyZnak">
    <w:name w:val="Tytuły Znak"/>
    <w:link w:val="Tytuy"/>
    <w:rsid w:val="00CD60B3"/>
    <w:rPr>
      <w:rFonts w:ascii="Times New Roman" w:eastAsia="Calibri" w:hAnsi="Times New Roman"/>
      <w:sz w:val="22"/>
      <w:szCs w:val="22"/>
      <w:lang w:eastAsia="en-US"/>
    </w:rPr>
  </w:style>
  <w:style w:type="paragraph" w:customStyle="1" w:styleId="Punktory-wcicie">
    <w:name w:val="Punktory - wcięcie"/>
    <w:basedOn w:val="Punktory"/>
    <w:link w:val="Punktory-wcicieZnak"/>
    <w:qFormat/>
    <w:rsid w:val="00A56051"/>
    <w:pPr>
      <w:numPr>
        <w:numId w:val="2"/>
      </w:numPr>
      <w:tabs>
        <w:tab w:val="clear" w:pos="1440"/>
      </w:tabs>
      <w:ind w:left="851"/>
    </w:pPr>
    <w:rPr>
      <w:rFonts w:eastAsiaTheme="minorHAnsi" w:cstheme="minorBidi"/>
    </w:rPr>
  </w:style>
  <w:style w:type="character" w:customStyle="1" w:styleId="Punktory-wcicieZnak">
    <w:name w:val="Punktory - wcięcie Znak"/>
    <w:basedOn w:val="PunktoryZnak"/>
    <w:link w:val="Punktory-wcicie"/>
    <w:rsid w:val="00A56051"/>
    <w:rPr>
      <w:rFonts w:ascii="Times New Roman" w:eastAsiaTheme="minorHAnsi" w:hAnsi="Times New Roma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BEAA5-28CF-4B8D-BD79-3F8C1243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Wymiana przewodów wodociągowych z rur AC wraz z przebudową przyłączy w ul. Fordońskiej i ul. Łowickiej w Bydgoszczy.</vt:lpstr>
    </vt:vector>
  </TitlesOfParts>
  <Company>Microsoft</Company>
  <LinksUpToDate>false</LinksUpToDate>
  <CharactersWithSpaces>602</CharactersWithSpaces>
  <SharedDoc>false</SharedDoc>
  <HLinks>
    <vt:vector size="288" baseType="variant">
      <vt:variant>
        <vt:i4>1114164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_Toc105747469</vt:lpwstr>
      </vt:variant>
      <vt:variant>
        <vt:i4>1114164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_Toc105747468</vt:lpwstr>
      </vt:variant>
      <vt:variant>
        <vt:i4>1114164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_Toc105747467</vt:lpwstr>
      </vt:variant>
      <vt:variant>
        <vt:i4>1114164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_Toc105747466</vt:lpwstr>
      </vt:variant>
      <vt:variant>
        <vt:i4>1114164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_Toc105747465</vt:lpwstr>
      </vt:variant>
      <vt:variant>
        <vt:i4>1114164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_Toc105747464</vt:lpwstr>
      </vt:variant>
      <vt:variant>
        <vt:i4>1114164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_Toc105747463</vt:lpwstr>
      </vt:variant>
      <vt:variant>
        <vt:i4>1114164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_Toc105747462</vt:lpwstr>
      </vt:variant>
      <vt:variant>
        <vt:i4>1114164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_Toc105747461</vt:lpwstr>
      </vt:variant>
      <vt:variant>
        <vt:i4>1114164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_Toc105747460</vt:lpwstr>
      </vt:variant>
      <vt:variant>
        <vt:i4>1179700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_Toc105747459</vt:lpwstr>
      </vt:variant>
      <vt:variant>
        <vt:i4>1179700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_Toc105747458</vt:lpwstr>
      </vt:variant>
      <vt:variant>
        <vt:i4>1179700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_Toc105747457</vt:lpwstr>
      </vt:variant>
      <vt:variant>
        <vt:i4>1179700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_Toc105747456</vt:lpwstr>
      </vt:variant>
      <vt:variant>
        <vt:i4>1179700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_Toc105747455</vt:lpwstr>
      </vt:variant>
      <vt:variant>
        <vt:i4>1179700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_Toc105747454</vt:lpwstr>
      </vt:variant>
      <vt:variant>
        <vt:i4>1179700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_Toc105747453</vt:lpwstr>
      </vt:variant>
      <vt:variant>
        <vt:i4>1179700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_Toc105747452</vt:lpwstr>
      </vt:variant>
      <vt:variant>
        <vt:i4>1179700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_Toc105747451</vt:lpwstr>
      </vt:variant>
      <vt:variant>
        <vt:i4>1179700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_Toc105747450</vt:lpwstr>
      </vt:variant>
      <vt:variant>
        <vt:i4>1245236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_Toc105747449</vt:lpwstr>
      </vt:variant>
      <vt:variant>
        <vt:i4>1245236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_Toc105747448</vt:lpwstr>
      </vt:variant>
      <vt:variant>
        <vt:i4>1245236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_Toc105747447</vt:lpwstr>
      </vt:variant>
      <vt:variant>
        <vt:i4>1245236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_Toc105747446</vt:lpwstr>
      </vt:variant>
      <vt:variant>
        <vt:i4>1245236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_Toc105747445</vt:lpwstr>
      </vt:variant>
      <vt:variant>
        <vt:i4>1245236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_Toc105747444</vt:lpwstr>
      </vt:variant>
      <vt:variant>
        <vt:i4>1245236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_Toc105747443</vt:lpwstr>
      </vt:variant>
      <vt:variant>
        <vt:i4>1245236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_Toc105747442</vt:lpwstr>
      </vt:variant>
      <vt:variant>
        <vt:i4>1245236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_Toc105747441</vt:lpwstr>
      </vt:variant>
      <vt:variant>
        <vt:i4>1245236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_Toc105747440</vt:lpwstr>
      </vt:variant>
      <vt:variant>
        <vt:i4>1310772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_Toc105747439</vt:lpwstr>
      </vt:variant>
      <vt:variant>
        <vt:i4>1310772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_Toc105747438</vt:lpwstr>
      </vt:variant>
      <vt:variant>
        <vt:i4>1310772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_Toc105747437</vt:lpwstr>
      </vt:variant>
      <vt:variant>
        <vt:i4>1310772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_Toc105747436</vt:lpwstr>
      </vt:variant>
      <vt:variant>
        <vt:i4>1310772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_Toc105747435</vt:lpwstr>
      </vt:variant>
      <vt:variant>
        <vt:i4>1310772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_Toc105747434</vt:lpwstr>
      </vt:variant>
      <vt:variant>
        <vt:i4>1310772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_Toc105747433</vt:lpwstr>
      </vt:variant>
      <vt:variant>
        <vt:i4>1310772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_Toc105747432</vt:lpwstr>
      </vt:variant>
      <vt:variant>
        <vt:i4>1310772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_Toc105747431</vt:lpwstr>
      </vt:variant>
      <vt:variant>
        <vt:i4>1310772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_Toc105747430</vt:lpwstr>
      </vt:variant>
      <vt:variant>
        <vt:i4>1376308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_Toc105747429</vt:lpwstr>
      </vt:variant>
      <vt:variant>
        <vt:i4>1376308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_Toc105747428</vt:lpwstr>
      </vt:variant>
      <vt:variant>
        <vt:i4>1376308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_Toc105747427</vt:lpwstr>
      </vt:variant>
      <vt:variant>
        <vt:i4>1376308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_Toc105747426</vt:lpwstr>
      </vt:variant>
      <vt:variant>
        <vt:i4>1376308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_Toc105747425</vt:lpwstr>
      </vt:variant>
      <vt:variant>
        <vt:i4>1376308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_Toc105747424</vt:lpwstr>
      </vt:variant>
      <vt:variant>
        <vt:i4>1376308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_Toc105747423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_Toc105747422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Wymiana przewodów wodociągowych z rur AC wraz z przebudową przyłączy w ul. Fordońskiej i ul. Łowickiej w Bydgoszczy.</dc:title>
  <dc:subject/>
  <dc:creator>Budowa przewodu kanalizacji sanitarnej w ulicy Kreciej w Bydgoszczy.</dc:creator>
  <cp:keywords/>
  <cp:lastModifiedBy>Małgorzata Mrozik</cp:lastModifiedBy>
  <cp:revision>6</cp:revision>
  <cp:lastPrinted>2023-03-24T11:11:00Z</cp:lastPrinted>
  <dcterms:created xsi:type="dcterms:W3CDTF">2023-05-08T12:00:00Z</dcterms:created>
  <dcterms:modified xsi:type="dcterms:W3CDTF">2024-07-30T12:20:00Z</dcterms:modified>
</cp:coreProperties>
</file>